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66B7C" w14:textId="77777777"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14:anchorId="3BC39C4B" wp14:editId="5A4FCE9F">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5535A7"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C39C4B"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4D5535A7"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F167811" w14:textId="77777777" w:rsidR="00000053" w:rsidRPr="002954D1" w:rsidRDefault="00000053">
      <w:pPr>
        <w:pStyle w:val="FicheTitre"/>
        <w:rPr>
          <w:rFonts w:ascii="Arial" w:hAnsi="Arial"/>
          <w:b w:val="0"/>
          <w:bCs/>
          <w:spacing w:val="50"/>
          <w:szCs w:val="17"/>
        </w:rPr>
      </w:pPr>
    </w:p>
    <w:p w14:paraId="4C09267A" w14:textId="77777777"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14:anchorId="42B6A0BF" wp14:editId="7341AA4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14:paraId="4548078E" w14:textId="77777777">
        <w:tc>
          <w:tcPr>
            <w:tcW w:w="9039" w:type="dxa"/>
            <w:shd w:val="clear" w:color="auto" w:fill="465F9D"/>
          </w:tcPr>
          <w:p w14:paraId="1615EB5E" w14:textId="77777777"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14:paraId="61F32ED7" w14:textId="77777777"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14:paraId="4958E910" w14:textId="77777777"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14:paraId="72F1E76C" w14:textId="77777777"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14:paraId="7756AD05" w14:textId="77777777" w:rsidR="00000053" w:rsidRPr="002954D1" w:rsidRDefault="00000053">
      <w:pPr>
        <w:jc w:val="both"/>
        <w:rPr>
          <w:rFonts w:ascii="Arial" w:hAnsi="Arial" w:cs="Arial"/>
        </w:rPr>
      </w:pPr>
    </w:p>
    <w:p w14:paraId="5338A23C"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3EB4B6BB"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14:paraId="35D30318" w14:textId="77777777" w:rsidR="00000053" w:rsidRPr="002954D1" w:rsidRDefault="00000053">
      <w:pPr>
        <w:rPr>
          <w:rFonts w:ascii="Arial" w:hAnsi="Arial" w:cs="Arial"/>
        </w:rPr>
      </w:pPr>
    </w:p>
    <w:p w14:paraId="7B2A7D6B" w14:textId="77777777"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14:paraId="281A5993" w14:textId="77777777" w:rsidR="00000053" w:rsidRPr="002954D1" w:rsidRDefault="00000053">
      <w:pPr>
        <w:rPr>
          <w:rFonts w:ascii="Arial" w:hAnsi="Arial" w:cs="Arial"/>
        </w:rPr>
      </w:pPr>
    </w:p>
    <w:p w14:paraId="15EB1EDE" w14:textId="77777777"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14:paraId="780BE28B" w14:textId="77777777" w:rsidR="00000053" w:rsidRPr="002954D1" w:rsidRDefault="00000053">
      <w:pPr>
        <w:jc w:val="both"/>
        <w:rPr>
          <w:rFonts w:ascii="Arial" w:hAnsi="Arial" w:cs="Arial"/>
          <w:i/>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725C3E33" w14:textId="77777777" w:rsidTr="006C5641">
        <w:tc>
          <w:tcPr>
            <w:tcW w:w="9710" w:type="dxa"/>
            <w:shd w:val="clear" w:color="auto" w:fill="465F9D"/>
          </w:tcPr>
          <w:p w14:paraId="31BE735B" w14:textId="77777777"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14:paraId="28193AEC" w14:textId="77777777" w:rsidR="00000053" w:rsidRPr="002954D1" w:rsidRDefault="00000053">
      <w:pPr>
        <w:rPr>
          <w:rFonts w:ascii="Arial" w:hAnsi="Arial" w:cs="Arial"/>
          <w:b/>
          <w:bCs/>
        </w:rPr>
      </w:pPr>
    </w:p>
    <w:p w14:paraId="6AF62F6C" w14:textId="77777777" w:rsidR="00000053" w:rsidRPr="002954D1" w:rsidRDefault="00000053" w:rsidP="002954D1">
      <w:pPr>
        <w:jc w:val="center"/>
        <w:rPr>
          <w:rFonts w:ascii="Arial" w:hAnsi="Arial" w:cs="Arial"/>
          <w:b/>
          <w:bCs/>
        </w:rPr>
      </w:pPr>
    </w:p>
    <w:p w14:paraId="01862B37" w14:textId="77777777"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14:paraId="13347C87" w14:textId="77777777" w:rsidR="005E3FF3" w:rsidRDefault="005E3FF3" w:rsidP="002954D1">
      <w:pPr>
        <w:jc w:val="center"/>
        <w:rPr>
          <w:rFonts w:ascii="Arial" w:hAnsi="Arial" w:cs="Arial"/>
          <w:b/>
          <w:bCs/>
        </w:rPr>
      </w:pPr>
      <w:r w:rsidRPr="005E3FF3">
        <w:rPr>
          <w:rFonts w:ascii="Arial" w:hAnsi="Arial" w:cs="Arial"/>
          <w:b/>
          <w:bCs/>
        </w:rPr>
        <w:t xml:space="preserve">Direction de la Politique d’Achats, de la Logistique et de la Stratégie Patrimoniale </w:t>
      </w:r>
    </w:p>
    <w:p w14:paraId="5F9A0C93" w14:textId="77777777"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14:paraId="33E15E53" w14:textId="77777777"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14:paraId="67EC5C22" w14:textId="77777777" w:rsidR="00000053" w:rsidRPr="002954D1" w:rsidRDefault="00000053">
      <w:pPr>
        <w:rPr>
          <w:rFonts w:ascii="Arial" w:hAnsi="Arial" w:cs="Arial"/>
          <w:b/>
          <w:bCs/>
        </w:rPr>
      </w:pPr>
    </w:p>
    <w:p w14:paraId="0BABFE49" w14:textId="77777777"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1B636F1F" w14:textId="77777777">
        <w:tc>
          <w:tcPr>
            <w:tcW w:w="9852" w:type="dxa"/>
            <w:shd w:val="clear" w:color="auto" w:fill="465F9D"/>
          </w:tcPr>
          <w:p w14:paraId="6046E8F2" w14:textId="77777777"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br w:type="page"/>
            </w:r>
            <w:r w:rsidR="001F2CCA" w:rsidRPr="002954D1">
              <w:rPr>
                <w:rFonts w:ascii="Arial" w:hAnsi="Arial" w:cs="Arial"/>
                <w:b/>
                <w:bCs/>
                <w:color w:val="FFFFFF"/>
                <w:sz w:val="22"/>
                <w:szCs w:val="22"/>
              </w:rPr>
              <w:t>B - Objet de la consultation</w:t>
            </w:r>
          </w:p>
        </w:tc>
      </w:tr>
    </w:tbl>
    <w:p w14:paraId="67943163" w14:textId="7AA27445" w:rsidR="00000053" w:rsidRPr="002954D1" w:rsidRDefault="006C5641" w:rsidP="006C5641">
      <w:pPr>
        <w:pStyle w:val="fcase1ertab"/>
        <w:tabs>
          <w:tab w:val="clear" w:pos="426"/>
          <w:tab w:val="left" w:pos="0"/>
        </w:tabs>
        <w:spacing w:before="120"/>
        <w:ind w:left="0" w:firstLine="0"/>
        <w:jc w:val="center"/>
        <w:rPr>
          <w:rFonts w:ascii="Arial" w:hAnsi="Arial" w:cs="Arial"/>
          <w:i/>
          <w:sz w:val="16"/>
          <w:szCs w:val="16"/>
        </w:rPr>
      </w:pPr>
      <w:r w:rsidRPr="006C5641">
        <w:rPr>
          <w:rFonts w:ascii="Arial" w:hAnsi="Arial" w:cs="Arial"/>
          <w:sz w:val="24"/>
          <w:szCs w:val="24"/>
        </w:rPr>
        <w:t>Maintenance préventive, corrective et fourniture des pièces détachées, et consommables (appelés ingrédients) des équipements de reprographie au profit du CHU de Bordeaux</w:t>
      </w:r>
    </w:p>
    <w:p w14:paraId="3B378FFC" w14:textId="77777777"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35A584A0" w14:textId="77777777">
        <w:tc>
          <w:tcPr>
            <w:tcW w:w="9852" w:type="dxa"/>
            <w:shd w:val="clear" w:color="auto" w:fill="465F9D"/>
          </w:tcPr>
          <w:p w14:paraId="5D9B9B66" w14:textId="77777777"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14:paraId="29DDCF89" w14:textId="77777777" w:rsidR="00000053" w:rsidRPr="002954D1" w:rsidRDefault="00000053">
      <w:pPr>
        <w:pStyle w:val="Titre9"/>
        <w:numPr>
          <w:ilvl w:val="0"/>
          <w:numId w:val="0"/>
        </w:numPr>
        <w:rPr>
          <w:i w:val="0"/>
          <w:sz w:val="20"/>
        </w:rPr>
      </w:pPr>
    </w:p>
    <w:p w14:paraId="3D6F7357" w14:textId="77777777"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14:paraId="77A8AFC3" w14:textId="77777777" w:rsidR="00000053" w:rsidRPr="002954D1" w:rsidRDefault="00000053">
      <w:pPr>
        <w:pStyle w:val="Titre9"/>
        <w:tabs>
          <w:tab w:val="num" w:pos="0"/>
        </w:tabs>
        <w:ind w:left="0"/>
        <w:jc w:val="both"/>
        <w:rPr>
          <w:i w:val="0"/>
          <w:iCs w:val="0"/>
          <w:sz w:val="20"/>
          <w:szCs w:val="20"/>
        </w:rPr>
      </w:pPr>
    </w:p>
    <w:p w14:paraId="1D6BBFE8" w14:textId="77777777"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14:paraId="49ADE8B2" w14:textId="77777777" w:rsidR="00000053" w:rsidRPr="002954D1" w:rsidRDefault="00000053">
      <w:pPr>
        <w:jc w:val="both"/>
        <w:rPr>
          <w:rFonts w:ascii="Arial" w:hAnsi="Arial" w:cs="Arial"/>
          <w:b/>
          <w:bCs/>
        </w:rPr>
      </w:pPr>
    </w:p>
    <w:p w14:paraId="2FC4BE18" w14:textId="77777777"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14:paraId="29BD78DC" w14:textId="77777777" w:rsidR="00000053" w:rsidRPr="002954D1" w:rsidRDefault="00000053">
      <w:pPr>
        <w:rPr>
          <w:rFonts w:ascii="Arial" w:hAnsi="Arial" w:cs="Arial"/>
        </w:rPr>
      </w:pPr>
    </w:p>
    <w:p w14:paraId="64D2571A" w14:textId="77777777" w:rsidR="00000053" w:rsidRPr="002954D1" w:rsidRDefault="00000053">
      <w:pPr>
        <w:rPr>
          <w:rFonts w:ascii="Arial" w:hAnsi="Arial" w:cs="Arial"/>
        </w:rPr>
      </w:pPr>
    </w:p>
    <w:p w14:paraId="74646FB6" w14:textId="77777777"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14:paraId="4C1E8F34" w14:textId="77777777" w:rsidR="00000053" w:rsidRPr="002954D1" w:rsidRDefault="00000053">
      <w:pPr>
        <w:rPr>
          <w:rFonts w:ascii="Arial" w:hAnsi="Arial" w:cs="Arial"/>
        </w:rPr>
      </w:pPr>
    </w:p>
    <w:p w14:paraId="4B68A1EB" w14:textId="77777777" w:rsidR="00000053" w:rsidRPr="002954D1" w:rsidRDefault="00000053">
      <w:pPr>
        <w:rPr>
          <w:rFonts w:ascii="Arial" w:hAnsi="Arial" w:cs="Arial"/>
        </w:rPr>
      </w:pPr>
    </w:p>
    <w:p w14:paraId="0818A105" w14:textId="77777777" w:rsidR="00000053" w:rsidRPr="002954D1" w:rsidRDefault="001F2CCA">
      <w:pPr>
        <w:pStyle w:val="Titre9"/>
        <w:numPr>
          <w:ilvl w:val="0"/>
          <w:numId w:val="12"/>
        </w:numPr>
        <w:jc w:val="both"/>
        <w:rPr>
          <w:sz w:val="20"/>
          <w:szCs w:val="20"/>
        </w:rPr>
      </w:pPr>
      <w:r w:rsidRPr="002954D1">
        <w:rPr>
          <w:sz w:val="20"/>
          <w:szCs w:val="20"/>
        </w:rPr>
        <w:t>Adresse électronique :</w:t>
      </w:r>
    </w:p>
    <w:p w14:paraId="33E5FED4" w14:textId="77777777" w:rsidR="00000053" w:rsidRPr="002954D1" w:rsidRDefault="00000053">
      <w:pPr>
        <w:rPr>
          <w:rFonts w:ascii="Arial" w:hAnsi="Arial" w:cs="Arial"/>
        </w:rPr>
      </w:pPr>
    </w:p>
    <w:p w14:paraId="196DE5D5" w14:textId="77777777" w:rsidR="00000053" w:rsidRPr="002954D1" w:rsidRDefault="00000053">
      <w:pPr>
        <w:rPr>
          <w:rFonts w:ascii="Arial" w:hAnsi="Arial" w:cs="Arial"/>
        </w:rPr>
      </w:pPr>
    </w:p>
    <w:p w14:paraId="2816D58D" w14:textId="77777777"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14:paraId="0F0B4C68" w14:textId="77777777" w:rsidR="00000053" w:rsidRPr="002954D1" w:rsidRDefault="00000053">
      <w:pPr>
        <w:rPr>
          <w:rFonts w:ascii="Arial" w:hAnsi="Arial" w:cs="Arial"/>
        </w:rPr>
      </w:pPr>
    </w:p>
    <w:p w14:paraId="3F7EDE84" w14:textId="77777777" w:rsidR="00000053" w:rsidRPr="002954D1" w:rsidRDefault="00000053">
      <w:pPr>
        <w:rPr>
          <w:rFonts w:ascii="Arial" w:hAnsi="Arial" w:cs="Arial"/>
        </w:rPr>
      </w:pPr>
    </w:p>
    <w:p w14:paraId="012B324B" w14:textId="77777777"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14:paraId="71350D88" w14:textId="77777777" w:rsidR="00000053" w:rsidRPr="002954D1" w:rsidRDefault="00000053">
      <w:pPr>
        <w:rPr>
          <w:rFonts w:ascii="Arial" w:hAnsi="Arial" w:cs="Arial"/>
        </w:rPr>
      </w:pPr>
    </w:p>
    <w:p w14:paraId="1B5513A5" w14:textId="77777777" w:rsidR="00000053" w:rsidRPr="002954D1" w:rsidRDefault="00000053">
      <w:pPr>
        <w:rPr>
          <w:rFonts w:ascii="Arial" w:hAnsi="Arial" w:cs="Arial"/>
        </w:rPr>
      </w:pPr>
    </w:p>
    <w:p w14:paraId="29DF5BE9" w14:textId="77777777"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14:paraId="78D5D19B" w14:textId="77777777" w:rsidR="00000053" w:rsidRPr="002954D1" w:rsidRDefault="00000053">
      <w:pPr>
        <w:jc w:val="both"/>
        <w:rPr>
          <w:rFonts w:ascii="Arial" w:hAnsi="Arial" w:cs="Arial"/>
          <w:b/>
          <w:bCs/>
        </w:rPr>
      </w:pPr>
    </w:p>
    <w:p w14:paraId="3DD730F4" w14:textId="77777777" w:rsidR="00000053" w:rsidRPr="002954D1" w:rsidRDefault="00000053">
      <w:pPr>
        <w:jc w:val="both"/>
        <w:rPr>
          <w:rFonts w:ascii="Arial" w:hAnsi="Arial" w:cs="Arial"/>
          <w:b/>
          <w:bCs/>
        </w:rPr>
      </w:pPr>
    </w:p>
    <w:p w14:paraId="037DCE0C" w14:textId="77777777"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11" w:history="1">
        <w:r w:rsidRPr="002954D1">
          <w:rPr>
            <w:rStyle w:val="Lienhypertexte"/>
            <w:rFonts w:ascii="Arial" w:hAnsi="Arial" w:cs="Arial"/>
            <w:color w:val="0070C0"/>
          </w:rPr>
          <w:t>Art. R. 2151-13</w:t>
        </w:r>
      </w:hyperlink>
      <w:r w:rsidRPr="002954D1">
        <w:rPr>
          <w:rFonts w:ascii="Arial" w:hAnsi="Arial" w:cs="Arial"/>
        </w:rPr>
        <w:t xml:space="preserve"> et </w:t>
      </w:r>
      <w:hyperlink r:id="rId12" w:history="1">
        <w:r w:rsidRPr="002954D1">
          <w:rPr>
            <w:rStyle w:val="Lienhypertexte"/>
            <w:rFonts w:ascii="Arial" w:hAnsi="Arial" w:cs="Arial"/>
          </w:rPr>
          <w:t>R. 2351-12</w:t>
        </w:r>
      </w:hyperlink>
      <w:r w:rsidRPr="002954D1">
        <w:rPr>
          <w:rFonts w:ascii="Arial" w:hAnsi="Arial" w:cs="Arial"/>
        </w:rPr>
        <w:t xml:space="preserve"> du code de la commande publique) ?</w:t>
      </w:r>
    </w:p>
    <w:p w14:paraId="0C5647D4" w14:textId="77777777" w:rsidR="00000053" w:rsidRPr="002954D1" w:rsidRDefault="00000053">
      <w:pPr>
        <w:jc w:val="both"/>
        <w:rPr>
          <w:rFonts w:ascii="Arial" w:hAnsi="Arial" w:cs="Arial"/>
        </w:rPr>
      </w:pPr>
    </w:p>
    <w:p w14:paraId="650E3C99"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6C5641">
        <w:rPr>
          <w:rFonts w:ascii="Arial" w:hAnsi="Arial" w:cs="Arial"/>
        </w:rPr>
      </w:r>
      <w:r w:rsidR="006C5641">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14:paraId="6E379657" w14:textId="77777777" w:rsidR="00000053" w:rsidRPr="002954D1" w:rsidRDefault="00000053">
      <w:pPr>
        <w:ind w:left="567"/>
        <w:jc w:val="both"/>
        <w:rPr>
          <w:rFonts w:ascii="Arial" w:hAnsi="Arial" w:cs="Arial"/>
        </w:rPr>
      </w:pPr>
    </w:p>
    <w:p w14:paraId="658F82DC"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6C5641">
        <w:rPr>
          <w:rFonts w:ascii="Arial" w:hAnsi="Arial" w:cs="Arial"/>
        </w:rPr>
      </w:r>
      <w:r w:rsidR="006C5641">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14:paraId="4D9C2A7B" w14:textId="77777777" w:rsidR="00000053" w:rsidRPr="002954D1" w:rsidRDefault="00000053">
      <w:pPr>
        <w:ind w:left="567"/>
        <w:jc w:val="both"/>
        <w:rPr>
          <w:rFonts w:ascii="Arial" w:hAnsi="Arial" w:cs="Arial"/>
          <w:bCs/>
          <w:sz w:val="22"/>
        </w:rPr>
      </w:pPr>
    </w:p>
    <w:p w14:paraId="2C4B5727" w14:textId="45536C48" w:rsidR="00000053" w:rsidRPr="002954D1" w:rsidRDefault="002954D1" w:rsidP="006C5641">
      <w:pPr>
        <w:suppressAutoHyphens w:val="0"/>
        <w:rPr>
          <w:rFonts w:ascii="Arial" w:hAnsi="Arial" w:cs="Arial"/>
          <w:i/>
          <w:iCs/>
          <w:sz w:val="18"/>
          <w:szCs w:val="18"/>
        </w:rPr>
      </w:pPr>
      <w:r>
        <w:rPr>
          <w:rFonts w:ascii="Arial" w:hAnsi="Arial" w:cs="Arial"/>
          <w:b/>
          <w:bCs/>
          <w:sz w:val="22"/>
          <w:szCs w:val="22"/>
        </w:rPr>
        <w:br w:type="page"/>
      </w:r>
      <w:r w:rsidR="001F2CCA" w:rsidRPr="002954D1">
        <w:rPr>
          <w:rFonts w:ascii="Arial" w:hAnsi="Arial" w:cs="Arial"/>
          <w:b/>
          <w:bCs/>
          <w:sz w:val="22"/>
          <w:szCs w:val="22"/>
        </w:rPr>
        <w:lastRenderedPageBreak/>
        <w:t>C2 - Cas particuliers en cas de marché public réservé</w:t>
      </w:r>
    </w:p>
    <w:p w14:paraId="615B419E"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13" w:history="1">
        <w:r w:rsidRPr="002954D1">
          <w:rPr>
            <w:rStyle w:val="Lienhypertexte"/>
            <w:rFonts w:ascii="Arial" w:hAnsi="Arial" w:cs="Arial"/>
            <w:i/>
            <w:iCs/>
            <w:szCs w:val="18"/>
          </w:rPr>
          <w:t>L. 2113-12</w:t>
        </w:r>
      </w:hyperlink>
      <w:r w:rsidRPr="002954D1">
        <w:rPr>
          <w:rFonts w:ascii="Arial" w:hAnsi="Arial" w:cs="Arial"/>
          <w:i/>
          <w:iCs/>
          <w:szCs w:val="18"/>
        </w:rPr>
        <w:t>, </w:t>
      </w:r>
      <w:hyperlink r:id="rId14"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15"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16"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7"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14:paraId="04F12B0F"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330D9E11"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8"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14:paraId="2C75ADD2" w14:textId="77777777" w:rsidR="00000053" w:rsidRPr="002954D1" w:rsidRDefault="00000053">
      <w:pPr>
        <w:spacing w:before="120"/>
        <w:jc w:val="both"/>
        <w:rPr>
          <w:rFonts w:ascii="Arial" w:hAnsi="Arial" w:cs="Arial"/>
          <w:sz w:val="22"/>
        </w:rPr>
      </w:pPr>
    </w:p>
    <w:p w14:paraId="399A1B3E" w14:textId="77777777"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14:paraId="3DF9716A" w14:textId="77777777">
        <w:trPr>
          <w:trHeight w:val="540"/>
          <w:jc w:val="center"/>
        </w:trPr>
        <w:tc>
          <w:tcPr>
            <w:tcW w:w="1986" w:type="dxa"/>
            <w:shd w:val="clear" w:color="auto" w:fill="CCFFFF"/>
            <w:vAlign w:val="center"/>
          </w:tcPr>
          <w:p w14:paraId="6813FE13" w14:textId="77777777"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14:paraId="620715F6" w14:textId="77777777"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14:paraId="44E27042" w14:textId="77777777"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14:paraId="1C5D5AF3" w14:textId="77777777">
        <w:trPr>
          <w:trHeight w:val="2218"/>
          <w:jc w:val="center"/>
        </w:trPr>
        <w:tc>
          <w:tcPr>
            <w:tcW w:w="1986" w:type="dxa"/>
            <w:vMerge w:val="restart"/>
            <w:shd w:val="clear" w:color="auto" w:fill="auto"/>
            <w:vAlign w:val="center"/>
          </w:tcPr>
          <w:p w14:paraId="2580B664"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14:paraId="55E1EDB9"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0" w:name="CaseACocher3"/>
            <w:r w:rsidRPr="002954D1">
              <w:rPr>
                <w:rFonts w:ascii="Arial" w:eastAsia="MS Gothic" w:hAnsi="Arial" w:cs="Arial"/>
              </w:rPr>
              <w:instrText xml:space="preserve"> FORMCHECKBOX </w:instrText>
            </w:r>
            <w:r w:rsidR="006C5641">
              <w:rPr>
                <w:rFonts w:ascii="Arial" w:eastAsia="MS Gothic" w:hAnsi="Arial" w:cs="Arial"/>
              </w:rPr>
            </w:r>
            <w:r w:rsidR="006C5641">
              <w:rPr>
                <w:rFonts w:ascii="Arial" w:eastAsia="MS Gothic" w:hAnsi="Arial" w:cs="Arial"/>
              </w:rPr>
              <w:fldChar w:fldCharType="separate"/>
            </w:r>
            <w:r w:rsidRPr="002954D1">
              <w:rPr>
                <w:rFonts w:ascii="Arial" w:eastAsia="MS Gothic" w:hAnsi="Arial" w:cs="Arial"/>
              </w:rPr>
              <w:fldChar w:fldCharType="end"/>
            </w:r>
            <w:bookmarkEnd w:id="0"/>
            <w:r w:rsidRPr="002954D1">
              <w:rPr>
                <w:rFonts w:ascii="Arial" w:eastAsia="MS Gothic" w:hAnsi="Arial" w:cs="Arial"/>
              </w:rPr>
              <w:t xml:space="preserve"> </w:t>
            </w:r>
            <w:r w:rsidRPr="002954D1">
              <w:rPr>
                <w:rFonts w:ascii="Arial" w:hAnsi="Arial" w:cs="Arial"/>
              </w:rPr>
              <w:t>Structure d’insertion par l’activité économique (</w:t>
            </w:r>
            <w:hyperlink r:id="rId19"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14:paraId="5769B26A"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0CEE6F0B"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3226A701" w14:textId="77777777" w:rsidR="00000053" w:rsidRPr="002954D1" w:rsidRDefault="00000053">
            <w:pPr>
              <w:spacing w:beforeLines="40" w:before="96" w:afterLines="40" w:after="96"/>
              <w:ind w:left="170" w:right="170"/>
              <w:jc w:val="both"/>
              <w:rPr>
                <w:rFonts w:ascii="Arial" w:hAnsi="Arial" w:cs="Arial"/>
                <w:sz w:val="12"/>
                <w:szCs w:val="16"/>
              </w:rPr>
            </w:pPr>
          </w:p>
          <w:p w14:paraId="0FE19913" w14:textId="77777777" w:rsidR="00000053" w:rsidRPr="002954D1" w:rsidRDefault="00000053">
            <w:pPr>
              <w:spacing w:beforeLines="40" w:before="96" w:afterLines="40" w:after="96"/>
              <w:ind w:left="170" w:right="170"/>
              <w:jc w:val="both"/>
              <w:rPr>
                <w:rFonts w:ascii="Arial" w:hAnsi="Arial" w:cs="Arial"/>
                <w:sz w:val="12"/>
                <w:szCs w:val="16"/>
              </w:rPr>
            </w:pPr>
          </w:p>
          <w:p w14:paraId="5CBA1ADC" w14:textId="77777777" w:rsidR="00000053" w:rsidRPr="002954D1" w:rsidRDefault="00000053">
            <w:pPr>
              <w:spacing w:beforeLines="40" w:before="96" w:afterLines="40" w:after="96"/>
              <w:ind w:left="170" w:right="170"/>
              <w:jc w:val="both"/>
              <w:rPr>
                <w:rFonts w:ascii="Arial" w:hAnsi="Arial" w:cs="Arial"/>
                <w:sz w:val="12"/>
                <w:szCs w:val="16"/>
              </w:rPr>
            </w:pPr>
          </w:p>
          <w:p w14:paraId="6AA54329"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610E628B" w14:textId="77777777" w:rsidR="00000053" w:rsidRPr="002954D1" w:rsidRDefault="00000053">
            <w:pPr>
              <w:spacing w:beforeLines="40" w:before="96" w:afterLines="40" w:after="96"/>
              <w:ind w:right="170"/>
              <w:rPr>
                <w:rFonts w:ascii="Arial" w:hAnsi="Arial" w:cs="Arial"/>
                <w:sz w:val="12"/>
                <w:szCs w:val="16"/>
              </w:rPr>
            </w:pPr>
          </w:p>
          <w:p w14:paraId="7FE768DA" w14:textId="77777777" w:rsidR="00000053" w:rsidRPr="002954D1" w:rsidRDefault="00000053">
            <w:pPr>
              <w:spacing w:beforeLines="40" w:before="96" w:afterLines="40" w:after="96"/>
              <w:ind w:right="170"/>
              <w:rPr>
                <w:rFonts w:ascii="Arial" w:hAnsi="Arial" w:cs="Arial"/>
                <w:sz w:val="12"/>
                <w:szCs w:val="16"/>
              </w:rPr>
            </w:pPr>
          </w:p>
          <w:p w14:paraId="6BAE64C9"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186278E9" w14:textId="77777777">
        <w:trPr>
          <w:trHeight w:val="3555"/>
          <w:jc w:val="center"/>
        </w:trPr>
        <w:tc>
          <w:tcPr>
            <w:tcW w:w="1986" w:type="dxa"/>
            <w:vMerge/>
            <w:shd w:val="clear" w:color="auto" w:fill="auto"/>
            <w:vAlign w:val="center"/>
          </w:tcPr>
          <w:p w14:paraId="4476CD5B"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1CB0F4ED"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1" w:name="CaseACocher5"/>
            <w:r w:rsidRPr="002954D1">
              <w:rPr>
                <w:rFonts w:ascii="Arial" w:eastAsia="MS Gothic" w:hAnsi="Arial" w:cs="Arial"/>
              </w:rPr>
              <w:instrText xml:space="preserve"> FORMCHECKBOX </w:instrText>
            </w:r>
            <w:r w:rsidR="006C5641">
              <w:rPr>
                <w:rFonts w:ascii="Arial" w:eastAsia="MS Gothic" w:hAnsi="Arial" w:cs="Arial"/>
              </w:rPr>
            </w:r>
            <w:r w:rsidR="006C5641">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20"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14:paraId="4BB0EBE8"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5D570BE1"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6F6FA674" w14:textId="77777777" w:rsidR="00000053" w:rsidRPr="002954D1" w:rsidRDefault="00000053">
            <w:pPr>
              <w:spacing w:beforeLines="40" w:before="96" w:afterLines="40" w:after="96"/>
              <w:ind w:left="170" w:right="170"/>
              <w:jc w:val="both"/>
              <w:rPr>
                <w:rFonts w:ascii="Arial" w:hAnsi="Arial" w:cs="Arial"/>
                <w:sz w:val="12"/>
                <w:szCs w:val="16"/>
              </w:rPr>
            </w:pPr>
          </w:p>
          <w:p w14:paraId="2951A9AD" w14:textId="77777777" w:rsidR="00000053" w:rsidRPr="002954D1" w:rsidRDefault="00000053">
            <w:pPr>
              <w:spacing w:beforeLines="40" w:before="96" w:afterLines="40" w:after="96"/>
              <w:ind w:left="170" w:right="170"/>
              <w:jc w:val="both"/>
              <w:rPr>
                <w:rFonts w:ascii="Arial" w:hAnsi="Arial" w:cs="Arial"/>
                <w:sz w:val="12"/>
                <w:szCs w:val="16"/>
              </w:rPr>
            </w:pPr>
          </w:p>
          <w:p w14:paraId="3CE71D4D" w14:textId="77777777" w:rsidR="00000053" w:rsidRPr="002954D1" w:rsidRDefault="00000053">
            <w:pPr>
              <w:spacing w:beforeLines="40" w:before="96" w:afterLines="40" w:after="96"/>
              <w:ind w:left="170" w:right="170"/>
              <w:jc w:val="both"/>
              <w:rPr>
                <w:rFonts w:ascii="Arial" w:hAnsi="Arial" w:cs="Arial"/>
                <w:sz w:val="12"/>
                <w:szCs w:val="16"/>
              </w:rPr>
            </w:pPr>
          </w:p>
          <w:p w14:paraId="095BE972"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26175F0E" w14:textId="77777777" w:rsidR="00000053" w:rsidRPr="002954D1" w:rsidRDefault="00000053">
            <w:pPr>
              <w:spacing w:beforeLines="40" w:before="96" w:afterLines="40" w:after="96"/>
              <w:ind w:right="170"/>
              <w:rPr>
                <w:rFonts w:ascii="Arial" w:hAnsi="Arial" w:cs="Arial"/>
                <w:sz w:val="12"/>
                <w:szCs w:val="16"/>
              </w:rPr>
            </w:pPr>
          </w:p>
          <w:p w14:paraId="69A66F1B" w14:textId="77777777" w:rsidR="00000053" w:rsidRPr="002954D1" w:rsidRDefault="00000053">
            <w:pPr>
              <w:spacing w:beforeLines="40" w:before="96" w:afterLines="40" w:after="96"/>
              <w:ind w:right="170"/>
              <w:rPr>
                <w:rFonts w:ascii="Arial" w:hAnsi="Arial" w:cs="Arial"/>
                <w:sz w:val="12"/>
                <w:szCs w:val="16"/>
              </w:rPr>
            </w:pPr>
          </w:p>
          <w:p w14:paraId="3101428A"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5EE020D8" w14:textId="77777777">
        <w:trPr>
          <w:trHeight w:val="4455"/>
          <w:jc w:val="center"/>
        </w:trPr>
        <w:tc>
          <w:tcPr>
            <w:tcW w:w="1986" w:type="dxa"/>
            <w:vMerge/>
            <w:shd w:val="clear" w:color="auto" w:fill="auto"/>
            <w:vAlign w:val="center"/>
          </w:tcPr>
          <w:p w14:paraId="14C52EC8"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6BA0619B"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2" w:name="CaseACocher6"/>
            <w:r w:rsidRPr="002954D1">
              <w:rPr>
                <w:rFonts w:ascii="Arial" w:eastAsia="MS Gothic" w:hAnsi="Arial" w:cs="Arial"/>
              </w:rPr>
              <w:instrText xml:space="preserve"> FORMCHECKBOX </w:instrText>
            </w:r>
            <w:r w:rsidR="006C5641">
              <w:rPr>
                <w:rFonts w:ascii="Arial" w:eastAsia="MS Gothic" w:hAnsi="Arial" w:cs="Arial"/>
              </w:rPr>
            </w:r>
            <w:r w:rsidR="006C5641">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21"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14:paraId="02CD64EF"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1CA5CE69"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1FEC64B8" w14:textId="77777777" w:rsidR="00000053" w:rsidRPr="002954D1" w:rsidRDefault="00000053">
            <w:pPr>
              <w:spacing w:beforeLines="40" w:before="96" w:afterLines="40" w:after="96"/>
              <w:ind w:left="170" w:right="170"/>
              <w:jc w:val="both"/>
              <w:rPr>
                <w:rFonts w:ascii="Arial" w:hAnsi="Arial" w:cs="Arial"/>
                <w:sz w:val="12"/>
                <w:szCs w:val="16"/>
              </w:rPr>
            </w:pPr>
          </w:p>
          <w:p w14:paraId="4AE0B7C4" w14:textId="77777777" w:rsidR="00000053" w:rsidRPr="002954D1" w:rsidRDefault="00000053">
            <w:pPr>
              <w:spacing w:beforeLines="40" w:before="96" w:afterLines="40" w:after="96"/>
              <w:ind w:left="170" w:right="170"/>
              <w:jc w:val="both"/>
              <w:rPr>
                <w:rFonts w:ascii="Arial" w:hAnsi="Arial" w:cs="Arial"/>
                <w:sz w:val="12"/>
                <w:szCs w:val="16"/>
              </w:rPr>
            </w:pPr>
          </w:p>
          <w:p w14:paraId="29F6BAA3" w14:textId="77777777" w:rsidR="00000053" w:rsidRPr="002954D1" w:rsidRDefault="00000053">
            <w:pPr>
              <w:spacing w:beforeLines="40" w:before="96" w:afterLines="40" w:after="96"/>
              <w:ind w:left="170" w:right="170"/>
              <w:jc w:val="both"/>
              <w:rPr>
                <w:rFonts w:ascii="Arial" w:hAnsi="Arial" w:cs="Arial"/>
                <w:sz w:val="12"/>
                <w:szCs w:val="16"/>
              </w:rPr>
            </w:pPr>
          </w:p>
          <w:p w14:paraId="7962D049"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5EDD6EE3" w14:textId="77777777" w:rsidR="00000053" w:rsidRPr="002954D1" w:rsidRDefault="00000053">
            <w:pPr>
              <w:spacing w:beforeLines="40" w:before="96" w:afterLines="40" w:after="96"/>
              <w:ind w:right="170"/>
              <w:rPr>
                <w:rFonts w:ascii="Arial" w:hAnsi="Arial" w:cs="Arial"/>
                <w:sz w:val="12"/>
                <w:szCs w:val="16"/>
              </w:rPr>
            </w:pPr>
          </w:p>
          <w:p w14:paraId="6FF3E9BB" w14:textId="77777777" w:rsidR="00000053" w:rsidRPr="002954D1" w:rsidRDefault="00000053">
            <w:pPr>
              <w:spacing w:beforeLines="40" w:before="96" w:afterLines="40" w:after="96"/>
              <w:ind w:right="170"/>
              <w:rPr>
                <w:rFonts w:ascii="Arial" w:hAnsi="Arial" w:cs="Arial"/>
                <w:sz w:val="12"/>
                <w:szCs w:val="16"/>
              </w:rPr>
            </w:pPr>
          </w:p>
          <w:p w14:paraId="7B5AA104"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74E40FCB" w14:textId="77777777">
        <w:trPr>
          <w:trHeight w:val="1785"/>
          <w:jc w:val="center"/>
        </w:trPr>
        <w:tc>
          <w:tcPr>
            <w:tcW w:w="1986" w:type="dxa"/>
            <w:shd w:val="clear" w:color="auto" w:fill="auto"/>
            <w:vAlign w:val="center"/>
          </w:tcPr>
          <w:p w14:paraId="5758EB30"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14:paraId="09437FC9" w14:textId="77777777"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3" w:name="CaseACocher15"/>
            <w:r w:rsidRPr="002954D1">
              <w:rPr>
                <w:rFonts w:ascii="Arial" w:hAnsi="Arial" w:cs="Arial"/>
              </w:rPr>
              <w:instrText xml:space="preserve"> FORMCHECKBOX </w:instrText>
            </w:r>
            <w:r w:rsidR="006C5641">
              <w:rPr>
                <w:rFonts w:ascii="Arial" w:hAnsi="Arial" w:cs="Arial"/>
              </w:rPr>
            </w:r>
            <w:r w:rsidR="006C5641">
              <w:rPr>
                <w:rFonts w:ascii="Arial" w:hAnsi="Arial" w:cs="Arial"/>
              </w:rPr>
              <w:fldChar w:fldCharType="separate"/>
            </w:r>
            <w:r w:rsidRPr="002954D1">
              <w:rPr>
                <w:rFonts w:ascii="Arial" w:hAnsi="Arial" w:cs="Arial"/>
              </w:rPr>
              <w:fldChar w:fldCharType="end"/>
            </w:r>
            <w:bookmarkEnd w:id="3"/>
            <w:r w:rsidRPr="002954D1">
              <w:rPr>
                <w:rFonts w:ascii="Arial" w:hAnsi="Arial" w:cs="Arial"/>
              </w:rPr>
              <w:t xml:space="preserve"> Entreprise de l’économie sociale et solidaire </w:t>
            </w:r>
            <w:r w:rsidRPr="002954D1">
              <w:rPr>
                <w:rFonts w:ascii="Arial" w:hAnsi="Arial" w:cs="Arial"/>
                <w:sz w:val="16"/>
                <w:szCs w:val="16"/>
              </w:rPr>
              <w:t>(</w:t>
            </w:r>
            <w:hyperlink r:id="rId22"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14:paraId="7D89F258"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3023203E"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4E98B12E" w14:textId="77777777" w:rsidR="00000053" w:rsidRPr="002954D1" w:rsidRDefault="00000053">
            <w:pPr>
              <w:spacing w:beforeLines="40" w:before="96" w:afterLines="40" w:after="96"/>
              <w:ind w:left="170" w:right="170"/>
              <w:jc w:val="both"/>
              <w:rPr>
                <w:rFonts w:ascii="Arial" w:hAnsi="Arial" w:cs="Arial"/>
                <w:sz w:val="12"/>
                <w:szCs w:val="16"/>
              </w:rPr>
            </w:pPr>
          </w:p>
          <w:p w14:paraId="52D21690" w14:textId="77777777" w:rsidR="00000053" w:rsidRPr="002954D1" w:rsidRDefault="00000053">
            <w:pPr>
              <w:spacing w:beforeLines="40" w:before="96" w:afterLines="40" w:after="96"/>
              <w:ind w:left="170" w:right="170"/>
              <w:jc w:val="both"/>
              <w:rPr>
                <w:rFonts w:ascii="Arial" w:hAnsi="Arial" w:cs="Arial"/>
                <w:sz w:val="12"/>
                <w:szCs w:val="16"/>
              </w:rPr>
            </w:pPr>
          </w:p>
          <w:p w14:paraId="60B87EE2" w14:textId="77777777" w:rsidR="00000053" w:rsidRPr="002954D1" w:rsidRDefault="00000053">
            <w:pPr>
              <w:spacing w:beforeLines="40" w:before="96" w:afterLines="40" w:after="96"/>
              <w:ind w:left="170" w:right="170"/>
              <w:jc w:val="both"/>
              <w:rPr>
                <w:rFonts w:ascii="Arial" w:hAnsi="Arial" w:cs="Arial"/>
                <w:sz w:val="12"/>
                <w:szCs w:val="16"/>
              </w:rPr>
            </w:pPr>
          </w:p>
          <w:p w14:paraId="20E88583"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1356AB2A" w14:textId="77777777" w:rsidR="00000053" w:rsidRPr="002954D1" w:rsidRDefault="00000053">
            <w:pPr>
              <w:spacing w:beforeLines="40" w:before="96" w:afterLines="40" w:after="96"/>
              <w:ind w:right="170"/>
              <w:rPr>
                <w:rFonts w:ascii="Arial" w:hAnsi="Arial" w:cs="Arial"/>
                <w:sz w:val="12"/>
                <w:szCs w:val="16"/>
              </w:rPr>
            </w:pPr>
          </w:p>
          <w:p w14:paraId="7EF1230D" w14:textId="77777777" w:rsidR="00000053" w:rsidRPr="002954D1" w:rsidRDefault="00000053">
            <w:pPr>
              <w:spacing w:beforeLines="40" w:before="96" w:afterLines="40" w:after="96"/>
              <w:ind w:right="170"/>
              <w:rPr>
                <w:rFonts w:ascii="Arial" w:hAnsi="Arial" w:cs="Arial"/>
                <w:sz w:val="12"/>
                <w:szCs w:val="16"/>
              </w:rPr>
            </w:pPr>
          </w:p>
          <w:p w14:paraId="03DA9DCA"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0093BB64" w14:textId="77777777">
        <w:trPr>
          <w:trHeight w:val="3615"/>
          <w:jc w:val="center"/>
        </w:trPr>
        <w:tc>
          <w:tcPr>
            <w:tcW w:w="1986" w:type="dxa"/>
            <w:shd w:val="clear" w:color="auto" w:fill="auto"/>
            <w:vAlign w:val="center"/>
          </w:tcPr>
          <w:p w14:paraId="6C3ECE89" w14:textId="77777777"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14:paraId="40865E46"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4" w:name="CaseACocher8"/>
            <w:r w:rsidRPr="002954D1">
              <w:rPr>
                <w:rFonts w:ascii="Arial" w:eastAsia="MS Gothic" w:hAnsi="Arial" w:cs="Arial"/>
              </w:rPr>
              <w:instrText xml:space="preserve"> FORMCHECKBOX </w:instrText>
            </w:r>
            <w:r w:rsidR="006C5641">
              <w:rPr>
                <w:rFonts w:ascii="Arial" w:eastAsia="MS Gothic" w:hAnsi="Arial" w:cs="Arial"/>
              </w:rPr>
            </w:r>
            <w:r w:rsidR="006C5641">
              <w:rPr>
                <w:rFonts w:ascii="Arial" w:eastAsia="MS Gothic" w:hAnsi="Arial" w:cs="Arial"/>
              </w:rPr>
              <w:fldChar w:fldCharType="separate"/>
            </w:r>
            <w:r w:rsidRPr="002954D1">
              <w:rPr>
                <w:rFonts w:ascii="Arial" w:eastAsia="MS Gothic" w:hAnsi="Arial" w:cs="Arial"/>
              </w:rPr>
              <w:fldChar w:fldCharType="end"/>
            </w:r>
            <w:bookmarkEnd w:id="4"/>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14:paraId="7DDB6AAF"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6598B1CF"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2DEA4451" w14:textId="77777777" w:rsidR="00000053" w:rsidRPr="002954D1" w:rsidRDefault="00000053">
            <w:pPr>
              <w:spacing w:beforeLines="40" w:before="96" w:afterLines="40" w:after="96"/>
              <w:ind w:left="170" w:right="170"/>
              <w:jc w:val="both"/>
              <w:rPr>
                <w:rFonts w:ascii="Arial" w:hAnsi="Arial" w:cs="Arial"/>
                <w:sz w:val="12"/>
                <w:szCs w:val="16"/>
              </w:rPr>
            </w:pPr>
          </w:p>
          <w:p w14:paraId="0F4BA368" w14:textId="77777777" w:rsidR="00000053" w:rsidRPr="002954D1" w:rsidRDefault="00000053">
            <w:pPr>
              <w:spacing w:beforeLines="40" w:before="96" w:afterLines="40" w:after="96"/>
              <w:ind w:left="170" w:right="170"/>
              <w:jc w:val="both"/>
              <w:rPr>
                <w:rFonts w:ascii="Arial" w:hAnsi="Arial" w:cs="Arial"/>
                <w:sz w:val="12"/>
                <w:szCs w:val="16"/>
              </w:rPr>
            </w:pPr>
          </w:p>
          <w:p w14:paraId="63C8874C" w14:textId="77777777" w:rsidR="00000053" w:rsidRPr="002954D1" w:rsidRDefault="00000053">
            <w:pPr>
              <w:spacing w:beforeLines="40" w:before="96" w:afterLines="40" w:after="96"/>
              <w:ind w:left="170" w:right="170"/>
              <w:jc w:val="both"/>
              <w:rPr>
                <w:rFonts w:ascii="Arial" w:hAnsi="Arial" w:cs="Arial"/>
                <w:sz w:val="12"/>
                <w:szCs w:val="16"/>
              </w:rPr>
            </w:pPr>
          </w:p>
          <w:p w14:paraId="1EFB697E"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2E0ADC6B" w14:textId="77777777" w:rsidR="00000053" w:rsidRPr="002954D1" w:rsidRDefault="00000053">
            <w:pPr>
              <w:spacing w:beforeLines="40" w:before="96" w:afterLines="40" w:after="96"/>
              <w:ind w:right="170"/>
              <w:rPr>
                <w:rFonts w:ascii="Arial" w:hAnsi="Arial" w:cs="Arial"/>
                <w:sz w:val="12"/>
                <w:szCs w:val="16"/>
              </w:rPr>
            </w:pPr>
          </w:p>
          <w:p w14:paraId="71B6BFF2" w14:textId="77777777" w:rsidR="00000053" w:rsidRPr="002954D1" w:rsidRDefault="00000053">
            <w:pPr>
              <w:spacing w:beforeLines="40" w:before="96" w:afterLines="40" w:after="96"/>
              <w:ind w:right="170"/>
              <w:rPr>
                <w:rFonts w:ascii="Arial" w:hAnsi="Arial" w:cs="Arial"/>
                <w:sz w:val="12"/>
                <w:szCs w:val="16"/>
              </w:rPr>
            </w:pPr>
          </w:p>
          <w:p w14:paraId="0AEEA745" w14:textId="77777777" w:rsidR="00000053" w:rsidRPr="002954D1" w:rsidRDefault="00000053">
            <w:pPr>
              <w:spacing w:beforeLines="40" w:before="96" w:afterLines="40" w:after="96"/>
              <w:ind w:right="170"/>
              <w:rPr>
                <w:rFonts w:ascii="Arial" w:hAnsi="Arial" w:cs="Arial"/>
                <w:sz w:val="12"/>
                <w:szCs w:val="16"/>
              </w:rPr>
            </w:pPr>
          </w:p>
        </w:tc>
      </w:tr>
    </w:tbl>
    <w:p w14:paraId="3E889D15" w14:textId="77777777" w:rsidR="00000053" w:rsidRPr="002954D1" w:rsidRDefault="00000053">
      <w:pPr>
        <w:tabs>
          <w:tab w:val="left" w:pos="-142"/>
          <w:tab w:val="left" w:pos="4111"/>
        </w:tabs>
        <w:rPr>
          <w:rFonts w:ascii="Arial" w:hAnsi="Arial" w:cs="Arial"/>
          <w:b/>
          <w:bCs/>
          <w:sz w:val="22"/>
          <w:szCs w:val="22"/>
        </w:rPr>
      </w:pPr>
    </w:p>
    <w:p w14:paraId="19FEF97C" w14:textId="77777777"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14:paraId="65B5DA98" w14:textId="77777777" w:rsidR="00000053" w:rsidRPr="002954D1" w:rsidRDefault="00000053">
      <w:pPr>
        <w:keepNext/>
        <w:tabs>
          <w:tab w:val="left" w:pos="-142"/>
          <w:tab w:val="left" w:pos="4111"/>
        </w:tabs>
        <w:jc w:val="both"/>
        <w:rPr>
          <w:rFonts w:ascii="Arial" w:hAnsi="Arial" w:cs="Arial"/>
          <w:b/>
          <w:bCs/>
          <w:sz w:val="22"/>
          <w:szCs w:val="22"/>
        </w:rPr>
      </w:pPr>
    </w:p>
    <w:p w14:paraId="0C8FDD2D" w14:textId="77777777"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2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2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14:paraId="0624C6AA" w14:textId="77777777"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14:paraId="4BE62DE4"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14:paraId="587B5E44"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FDC39C3"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EA0A644"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44172990"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47A24F41"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14:paraId="38C75791" w14:textId="77777777"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2771F2E"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3EF408D2"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3303235A"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1A6FFCFA" w14:textId="77777777"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548CF05" w14:textId="77777777" w:rsidR="00000053" w:rsidRPr="002954D1" w:rsidRDefault="00000053">
      <w:pPr>
        <w:pStyle w:val="En-tte"/>
        <w:tabs>
          <w:tab w:val="left" w:pos="2160"/>
        </w:tabs>
        <w:ind w:left="284"/>
        <w:jc w:val="both"/>
        <w:rPr>
          <w:rFonts w:ascii="Arial" w:hAnsi="Arial" w:cs="Arial"/>
          <w:iCs/>
          <w:sz w:val="16"/>
          <w:szCs w:val="18"/>
        </w:rPr>
      </w:pPr>
    </w:p>
    <w:p w14:paraId="653AE89A" w14:textId="77777777"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14:paraId="1FFA4A78" w14:textId="77777777" w:rsidR="00000053" w:rsidRPr="002954D1" w:rsidRDefault="00000053">
      <w:pPr>
        <w:pStyle w:val="En-tte"/>
        <w:ind w:left="993"/>
        <w:jc w:val="both"/>
        <w:rPr>
          <w:rFonts w:ascii="Arial" w:hAnsi="Arial" w:cs="Arial"/>
          <w:iCs/>
          <w:sz w:val="16"/>
          <w:szCs w:val="18"/>
        </w:rPr>
      </w:pPr>
    </w:p>
    <w:p w14:paraId="60078DFF" w14:textId="77777777" w:rsidR="00000053" w:rsidRPr="002954D1" w:rsidRDefault="00000053">
      <w:pPr>
        <w:pStyle w:val="En-tte"/>
        <w:ind w:left="993"/>
        <w:jc w:val="both"/>
        <w:rPr>
          <w:rFonts w:ascii="Arial" w:hAnsi="Arial" w:cs="Arial"/>
          <w:iCs/>
          <w:sz w:val="16"/>
          <w:szCs w:val="18"/>
        </w:rPr>
      </w:pPr>
    </w:p>
    <w:p w14:paraId="1CDF5684" w14:textId="77777777"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14:paraId="3F06C87D" w14:textId="77777777" w:rsidR="00000053" w:rsidRPr="002954D1" w:rsidRDefault="00000053">
      <w:pPr>
        <w:pStyle w:val="En-tte"/>
        <w:tabs>
          <w:tab w:val="left" w:pos="0"/>
          <w:tab w:val="left" w:pos="2160"/>
        </w:tabs>
        <w:ind w:left="993"/>
        <w:jc w:val="both"/>
        <w:rPr>
          <w:rFonts w:ascii="Arial" w:hAnsi="Arial" w:cs="Arial"/>
          <w:iCs/>
          <w:sz w:val="16"/>
          <w:szCs w:val="18"/>
        </w:rPr>
      </w:pPr>
    </w:p>
    <w:p w14:paraId="024648A4" w14:textId="77777777" w:rsidR="00000053" w:rsidRPr="002954D1" w:rsidRDefault="00000053">
      <w:pPr>
        <w:pStyle w:val="En-tte"/>
        <w:tabs>
          <w:tab w:val="left" w:pos="0"/>
          <w:tab w:val="left" w:pos="2160"/>
        </w:tabs>
        <w:ind w:left="993"/>
        <w:jc w:val="both"/>
        <w:rPr>
          <w:rFonts w:ascii="Arial" w:hAnsi="Arial" w:cs="Arial"/>
          <w:iCs/>
          <w:sz w:val="16"/>
          <w:szCs w:val="18"/>
        </w:rPr>
      </w:pPr>
    </w:p>
    <w:p w14:paraId="5D5D7E43" w14:textId="77777777" w:rsidR="00000053" w:rsidRPr="002954D1" w:rsidRDefault="00000053">
      <w:pPr>
        <w:pStyle w:val="En-tte"/>
        <w:tabs>
          <w:tab w:val="left" w:pos="0"/>
          <w:tab w:val="left" w:pos="2160"/>
        </w:tabs>
        <w:ind w:left="993"/>
        <w:jc w:val="both"/>
        <w:rPr>
          <w:rFonts w:ascii="Arial" w:hAnsi="Arial" w:cs="Arial"/>
          <w:iCs/>
          <w:sz w:val="16"/>
          <w:szCs w:val="18"/>
        </w:rPr>
      </w:pPr>
    </w:p>
    <w:p w14:paraId="66C1C381" w14:textId="77777777" w:rsidR="00000053" w:rsidRPr="002954D1" w:rsidRDefault="00000053">
      <w:pPr>
        <w:pStyle w:val="En-tte"/>
        <w:tabs>
          <w:tab w:val="left" w:pos="0"/>
          <w:tab w:val="left" w:pos="2160"/>
        </w:tabs>
        <w:ind w:left="993"/>
        <w:jc w:val="both"/>
        <w:rPr>
          <w:rFonts w:ascii="Arial" w:hAnsi="Arial" w:cs="Arial"/>
          <w:iCs/>
          <w:sz w:val="16"/>
          <w:szCs w:val="18"/>
        </w:rPr>
      </w:pPr>
    </w:p>
    <w:p w14:paraId="327623AD" w14:textId="77777777"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2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14:paraId="79436854"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2A065F78" w14:textId="5A25A96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6C5641">
        <w:rPr>
          <w:rFonts w:ascii="Arial" w:hAnsi="Arial" w:cs="Arial"/>
        </w:rPr>
      </w:r>
      <w:r w:rsidR="006C5641">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14:paraId="5189494C" w14:textId="55BF09EE"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14:paraId="1ACDC61F"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6336611C" w14:textId="77777777"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14:paraId="668039C8" w14:textId="77777777" w:rsidTr="002954D1">
        <w:trPr>
          <w:trHeight w:val="284"/>
        </w:trPr>
        <w:tc>
          <w:tcPr>
            <w:tcW w:w="9747" w:type="dxa"/>
            <w:shd w:val="clear" w:color="auto" w:fill="465F9D"/>
          </w:tcPr>
          <w:p w14:paraId="383864CF" w14:textId="77777777"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14:paraId="60358CAA" w14:textId="77777777" w:rsidR="00000053" w:rsidRPr="002954D1" w:rsidRDefault="00000053">
      <w:pPr>
        <w:tabs>
          <w:tab w:val="left" w:pos="-142"/>
          <w:tab w:val="left" w:pos="4111"/>
        </w:tabs>
        <w:rPr>
          <w:rFonts w:ascii="Arial" w:hAnsi="Arial" w:cs="Arial"/>
          <w:b/>
          <w:bCs/>
          <w:sz w:val="22"/>
          <w:szCs w:val="22"/>
        </w:rPr>
      </w:pPr>
    </w:p>
    <w:p w14:paraId="01623BE4" w14:textId="77777777"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14:paraId="30A03D0C" w14:textId="77777777"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14:paraId="0E52B713" w14:textId="77777777" w:rsidR="00000053" w:rsidRPr="002954D1" w:rsidRDefault="00000053">
      <w:pPr>
        <w:rPr>
          <w:rFonts w:ascii="Arial" w:hAnsi="Arial" w:cs="Arial"/>
        </w:rPr>
      </w:pPr>
    </w:p>
    <w:p w14:paraId="16461E59"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14:paraId="1B06EE46" w14:textId="77777777" w:rsidR="00000053" w:rsidRPr="002954D1" w:rsidRDefault="00000053">
      <w:pPr>
        <w:jc w:val="both"/>
        <w:rPr>
          <w:rFonts w:ascii="Arial" w:hAnsi="Arial" w:cs="Arial"/>
          <w:i/>
          <w:sz w:val="18"/>
        </w:rPr>
      </w:pPr>
    </w:p>
    <w:p w14:paraId="73EFBC85" w14:textId="77777777" w:rsidR="00000053" w:rsidRPr="002954D1" w:rsidRDefault="00000053">
      <w:pPr>
        <w:jc w:val="both"/>
        <w:rPr>
          <w:rFonts w:ascii="Arial" w:hAnsi="Arial" w:cs="Arial"/>
          <w:i/>
          <w:sz w:val="18"/>
        </w:rPr>
      </w:pPr>
    </w:p>
    <w:p w14:paraId="4F202EA4" w14:textId="77777777" w:rsidR="00000053" w:rsidRPr="002954D1" w:rsidRDefault="00000053">
      <w:pPr>
        <w:jc w:val="both"/>
        <w:rPr>
          <w:rFonts w:ascii="Arial" w:hAnsi="Arial" w:cs="Arial"/>
          <w:i/>
          <w:sz w:val="18"/>
        </w:rPr>
      </w:pPr>
    </w:p>
    <w:p w14:paraId="20AA369A" w14:textId="77777777" w:rsidR="00000053" w:rsidRPr="002954D1" w:rsidRDefault="00000053">
      <w:pPr>
        <w:jc w:val="both"/>
        <w:rPr>
          <w:rFonts w:ascii="Arial" w:hAnsi="Arial" w:cs="Arial"/>
          <w:i/>
          <w:sz w:val="18"/>
        </w:rPr>
      </w:pPr>
    </w:p>
    <w:p w14:paraId="3CFD7070" w14:textId="77777777" w:rsidR="00000053" w:rsidRPr="002954D1" w:rsidRDefault="00000053">
      <w:pPr>
        <w:jc w:val="both"/>
        <w:rPr>
          <w:rFonts w:ascii="Arial" w:hAnsi="Arial" w:cs="Arial"/>
          <w:i/>
          <w:sz w:val="18"/>
        </w:rPr>
      </w:pPr>
    </w:p>
    <w:p w14:paraId="61CF3EE5" w14:textId="77777777" w:rsidR="00000053" w:rsidRPr="002954D1" w:rsidRDefault="00000053">
      <w:pPr>
        <w:jc w:val="both"/>
        <w:rPr>
          <w:rFonts w:ascii="Arial" w:hAnsi="Arial" w:cs="Arial"/>
          <w:i/>
          <w:sz w:val="18"/>
        </w:rPr>
      </w:pPr>
    </w:p>
    <w:p w14:paraId="66ACB899" w14:textId="77777777" w:rsidR="00000053" w:rsidRPr="002954D1" w:rsidRDefault="00000053">
      <w:pPr>
        <w:jc w:val="both"/>
        <w:rPr>
          <w:rFonts w:ascii="Arial" w:hAnsi="Arial" w:cs="Arial"/>
          <w:i/>
          <w:sz w:val="18"/>
        </w:rPr>
      </w:pPr>
    </w:p>
    <w:p w14:paraId="0B32A485"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30DE3B1D" w14:textId="77777777" w:rsidR="00000053" w:rsidRPr="002954D1" w:rsidRDefault="00000053">
      <w:pPr>
        <w:jc w:val="both"/>
        <w:rPr>
          <w:rFonts w:ascii="Arial" w:hAnsi="Arial" w:cs="Arial"/>
          <w:i/>
          <w:sz w:val="18"/>
        </w:rPr>
      </w:pPr>
    </w:p>
    <w:p w14:paraId="588E953C" w14:textId="77777777" w:rsidR="00000053" w:rsidRPr="002954D1" w:rsidRDefault="00000053">
      <w:pPr>
        <w:jc w:val="both"/>
        <w:rPr>
          <w:rFonts w:ascii="Arial" w:hAnsi="Arial" w:cs="Arial"/>
          <w:i/>
          <w:sz w:val="18"/>
        </w:rPr>
      </w:pPr>
    </w:p>
    <w:p w14:paraId="7100067F" w14:textId="77777777" w:rsidR="00000053" w:rsidRPr="002954D1" w:rsidRDefault="00000053">
      <w:pPr>
        <w:jc w:val="both"/>
        <w:rPr>
          <w:rFonts w:ascii="Arial" w:hAnsi="Arial" w:cs="Arial"/>
          <w:i/>
          <w:sz w:val="18"/>
        </w:rPr>
      </w:pPr>
    </w:p>
    <w:p w14:paraId="29061EF7" w14:textId="77777777" w:rsidR="00000053" w:rsidRPr="002954D1" w:rsidRDefault="00000053">
      <w:pPr>
        <w:jc w:val="both"/>
        <w:rPr>
          <w:rFonts w:ascii="Arial" w:hAnsi="Arial" w:cs="Arial"/>
          <w:i/>
          <w:sz w:val="18"/>
        </w:rPr>
      </w:pPr>
    </w:p>
    <w:p w14:paraId="6ADEA1B3" w14:textId="77777777" w:rsidR="00000053" w:rsidRPr="002954D1" w:rsidRDefault="00000053">
      <w:pPr>
        <w:jc w:val="both"/>
        <w:rPr>
          <w:rFonts w:ascii="Arial" w:hAnsi="Arial" w:cs="Arial"/>
          <w:i/>
          <w:sz w:val="18"/>
        </w:rPr>
      </w:pPr>
    </w:p>
    <w:p w14:paraId="79EE442A" w14:textId="77777777" w:rsidR="00000053" w:rsidRPr="002954D1" w:rsidRDefault="00000053">
      <w:pPr>
        <w:jc w:val="both"/>
        <w:rPr>
          <w:rFonts w:ascii="Arial" w:hAnsi="Arial" w:cs="Arial"/>
          <w:i/>
          <w:sz w:val="18"/>
        </w:rPr>
      </w:pPr>
    </w:p>
    <w:p w14:paraId="44B9EE14" w14:textId="77777777" w:rsidR="00000053" w:rsidRPr="002954D1" w:rsidRDefault="00000053">
      <w:pPr>
        <w:jc w:val="both"/>
        <w:rPr>
          <w:rFonts w:ascii="Arial" w:hAnsi="Arial" w:cs="Arial"/>
          <w:i/>
          <w:sz w:val="18"/>
        </w:rPr>
      </w:pPr>
    </w:p>
    <w:p w14:paraId="2BEF419E" w14:textId="77777777" w:rsidR="00000053" w:rsidRPr="002954D1" w:rsidRDefault="00000053">
      <w:pPr>
        <w:jc w:val="both"/>
        <w:rPr>
          <w:rFonts w:ascii="Arial" w:hAnsi="Arial" w:cs="Arial"/>
          <w:i/>
          <w:sz w:val="18"/>
        </w:rPr>
      </w:pPr>
    </w:p>
    <w:p w14:paraId="14B527C3" w14:textId="77777777" w:rsidR="00000053" w:rsidRPr="002954D1" w:rsidRDefault="00000053">
      <w:pPr>
        <w:pStyle w:val="En-tte"/>
        <w:tabs>
          <w:tab w:val="clear" w:pos="4536"/>
          <w:tab w:val="clear" w:pos="9072"/>
          <w:tab w:val="left" w:pos="0"/>
          <w:tab w:val="left" w:pos="2160"/>
        </w:tabs>
        <w:jc w:val="both"/>
        <w:rPr>
          <w:rFonts w:ascii="Arial" w:hAnsi="Arial" w:cs="Arial"/>
          <w:i/>
          <w:sz w:val="18"/>
        </w:rPr>
      </w:pPr>
    </w:p>
    <w:p w14:paraId="04C323C2" w14:textId="77777777"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14:paraId="4D3F7AA1"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2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17505253"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7F72F9D6" w14:textId="77777777" w:rsidR="00000053" w:rsidRPr="002954D1" w:rsidRDefault="00000053">
      <w:pPr>
        <w:jc w:val="both"/>
        <w:rPr>
          <w:rFonts w:ascii="Arial" w:hAnsi="Arial" w:cs="Arial"/>
          <w:sz w:val="18"/>
        </w:rPr>
      </w:pPr>
    </w:p>
    <w:p w14:paraId="78E79614" w14:textId="77777777" w:rsidR="00000053" w:rsidRPr="002954D1" w:rsidRDefault="001F2CCA">
      <w:pPr>
        <w:ind w:left="284"/>
        <w:jc w:val="both"/>
        <w:rPr>
          <w:rFonts w:ascii="Arial" w:hAnsi="Arial" w:cs="Arial"/>
          <w:sz w:val="16"/>
        </w:rPr>
      </w:pPr>
      <w:r w:rsidRPr="002954D1">
        <w:rPr>
          <w:rFonts w:ascii="Arial" w:hAnsi="Arial" w:cs="Arial"/>
          <w:sz w:val="16"/>
        </w:rPr>
        <w:t>- Adresse(s) internet :</w:t>
      </w:r>
    </w:p>
    <w:p w14:paraId="67756989" w14:textId="77777777" w:rsidR="00000053" w:rsidRPr="002954D1" w:rsidRDefault="00000053">
      <w:pPr>
        <w:ind w:left="284"/>
        <w:jc w:val="both"/>
        <w:rPr>
          <w:rFonts w:ascii="Arial" w:hAnsi="Arial" w:cs="Arial"/>
          <w:sz w:val="16"/>
        </w:rPr>
      </w:pPr>
    </w:p>
    <w:p w14:paraId="1E5E98BE" w14:textId="77777777" w:rsidR="00000053" w:rsidRPr="002954D1" w:rsidRDefault="00000053">
      <w:pPr>
        <w:ind w:left="284"/>
        <w:jc w:val="both"/>
        <w:rPr>
          <w:rFonts w:ascii="Arial" w:hAnsi="Arial" w:cs="Arial"/>
          <w:sz w:val="16"/>
        </w:rPr>
      </w:pPr>
    </w:p>
    <w:p w14:paraId="2E16810C" w14:textId="77777777" w:rsidR="00000053" w:rsidRPr="002954D1" w:rsidRDefault="00000053">
      <w:pPr>
        <w:ind w:left="284"/>
        <w:jc w:val="both"/>
        <w:rPr>
          <w:rFonts w:ascii="Arial" w:hAnsi="Arial" w:cs="Arial"/>
          <w:sz w:val="16"/>
        </w:rPr>
      </w:pPr>
    </w:p>
    <w:p w14:paraId="306182E6" w14:textId="77777777"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14:paraId="27E78DB8" w14:textId="77777777" w:rsidR="00000053" w:rsidRPr="002954D1" w:rsidRDefault="00000053">
      <w:pPr>
        <w:ind w:left="284"/>
        <w:jc w:val="both"/>
        <w:rPr>
          <w:rFonts w:ascii="Arial" w:hAnsi="Arial" w:cs="Arial"/>
          <w:sz w:val="16"/>
        </w:rPr>
      </w:pPr>
    </w:p>
    <w:p w14:paraId="79348F5A" w14:textId="77777777" w:rsidR="00000053" w:rsidRPr="002954D1" w:rsidRDefault="00000053">
      <w:pPr>
        <w:ind w:left="284"/>
        <w:jc w:val="both"/>
        <w:rPr>
          <w:rFonts w:ascii="Arial" w:hAnsi="Arial" w:cs="Arial"/>
          <w:sz w:val="16"/>
        </w:rPr>
      </w:pPr>
    </w:p>
    <w:p w14:paraId="706C62C8" w14:textId="77777777" w:rsidR="00000053" w:rsidRPr="002954D1" w:rsidRDefault="00000053">
      <w:pPr>
        <w:ind w:left="284"/>
        <w:jc w:val="both"/>
        <w:rPr>
          <w:rFonts w:ascii="Arial" w:hAnsi="Arial" w:cs="Arial"/>
          <w:sz w:val="16"/>
        </w:rPr>
      </w:pPr>
    </w:p>
    <w:p w14:paraId="091692DD" w14:textId="77777777" w:rsidR="00000053" w:rsidRPr="002954D1" w:rsidRDefault="00000053">
      <w:pPr>
        <w:ind w:left="284"/>
        <w:jc w:val="both"/>
        <w:rPr>
          <w:rFonts w:ascii="Arial" w:hAnsi="Arial" w:cs="Arial"/>
          <w:sz w:val="16"/>
        </w:rPr>
      </w:pPr>
    </w:p>
    <w:p w14:paraId="420CD3AB" w14:textId="77777777" w:rsidR="00000053" w:rsidRPr="002954D1" w:rsidRDefault="00000053">
      <w:pPr>
        <w:ind w:left="284"/>
        <w:jc w:val="both"/>
        <w:rPr>
          <w:rFonts w:ascii="Arial" w:hAnsi="Arial" w:cs="Arial"/>
          <w:sz w:val="16"/>
        </w:rPr>
      </w:pPr>
    </w:p>
    <w:p w14:paraId="0121277C" w14:textId="77777777"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14:paraId="0DA50884" w14:textId="77777777">
        <w:trPr>
          <w:trHeight w:val="653"/>
        </w:trPr>
        <w:tc>
          <w:tcPr>
            <w:tcW w:w="9994" w:type="dxa"/>
            <w:shd w:val="clear" w:color="auto" w:fill="465F9D"/>
          </w:tcPr>
          <w:p w14:paraId="6FF463C9"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14:paraId="0F445D96"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4CC70EB8"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14:paraId="0B8C90C6" w14:textId="77777777" w:rsidR="00000053" w:rsidRPr="002954D1" w:rsidRDefault="00000053">
      <w:pPr>
        <w:ind w:left="284"/>
        <w:rPr>
          <w:rFonts w:ascii="Arial" w:hAnsi="Arial" w:cs="Arial"/>
        </w:rPr>
      </w:pPr>
    </w:p>
    <w:p w14:paraId="2A9AACEF" w14:textId="77777777"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14:paraId="0AE91EB9" w14:textId="77777777"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14:paraId="26CDE44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2C4C6724" w14:textId="77777777"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A1D91F2"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B74976E"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2E21860"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14:paraId="79173C4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3BC5E7A"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C813581" w14:textId="77777777" w:rsidR="00000053" w:rsidRPr="002954D1" w:rsidRDefault="00000053">
            <w:pPr>
              <w:tabs>
                <w:tab w:val="left" w:pos="864"/>
              </w:tabs>
              <w:snapToGrid w:val="0"/>
              <w:spacing w:before="120" w:after="120"/>
              <w:rPr>
                <w:rFonts w:ascii="Arial" w:hAnsi="Arial" w:cs="Arial"/>
                <w:sz w:val="16"/>
                <w:szCs w:val="16"/>
              </w:rPr>
            </w:pPr>
          </w:p>
          <w:p w14:paraId="73EE5EC4" w14:textId="77777777"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AB67B4B" w14:textId="77777777"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5A4A9E9" w14:textId="77777777"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14:paraId="72016CFF" w14:textId="77777777">
        <w:trPr>
          <w:trHeight w:val="737"/>
        </w:trPr>
        <w:tc>
          <w:tcPr>
            <w:tcW w:w="2566" w:type="dxa"/>
            <w:tcBorders>
              <w:left w:val="single" w:sz="8" w:space="0" w:color="000000"/>
              <w:bottom w:val="single" w:sz="8" w:space="0" w:color="000000"/>
            </w:tcBorders>
            <w:shd w:val="clear" w:color="auto" w:fill="auto"/>
          </w:tcPr>
          <w:p w14:paraId="0B70CB43"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1327DDE" w14:textId="77777777" w:rsidR="00000053" w:rsidRPr="002954D1" w:rsidRDefault="00000053">
            <w:pPr>
              <w:tabs>
                <w:tab w:val="left" w:pos="864"/>
              </w:tabs>
              <w:snapToGrid w:val="0"/>
              <w:spacing w:before="120" w:after="120"/>
              <w:rPr>
                <w:rFonts w:ascii="Arial" w:hAnsi="Arial" w:cs="Arial"/>
                <w:sz w:val="16"/>
                <w:szCs w:val="16"/>
              </w:rPr>
            </w:pPr>
          </w:p>
          <w:p w14:paraId="09136DCA"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967A471" w14:textId="77777777" w:rsidR="00000053" w:rsidRPr="002954D1" w:rsidRDefault="00000053">
            <w:pPr>
              <w:tabs>
                <w:tab w:val="left" w:pos="864"/>
              </w:tabs>
              <w:snapToGrid w:val="0"/>
              <w:spacing w:before="120" w:after="120"/>
              <w:jc w:val="right"/>
              <w:rPr>
                <w:rFonts w:ascii="Arial" w:hAnsi="Arial" w:cs="Arial"/>
                <w:sz w:val="16"/>
                <w:szCs w:val="16"/>
              </w:rPr>
            </w:pPr>
          </w:p>
          <w:p w14:paraId="281C6206"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3E94F9A" w14:textId="77777777" w:rsidR="00000053" w:rsidRPr="002954D1" w:rsidRDefault="00000053">
            <w:pPr>
              <w:tabs>
                <w:tab w:val="left" w:pos="864"/>
              </w:tabs>
              <w:snapToGrid w:val="0"/>
              <w:spacing w:before="120" w:after="120"/>
              <w:jc w:val="right"/>
              <w:rPr>
                <w:rFonts w:ascii="Arial" w:hAnsi="Arial" w:cs="Arial"/>
                <w:sz w:val="16"/>
                <w:szCs w:val="16"/>
              </w:rPr>
            </w:pPr>
          </w:p>
          <w:p w14:paraId="089FB578" w14:textId="77777777"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14:paraId="3BBF5984" w14:textId="77777777" w:rsidR="00000053" w:rsidRPr="002954D1" w:rsidRDefault="00000053">
      <w:pPr>
        <w:tabs>
          <w:tab w:val="left" w:pos="864"/>
        </w:tabs>
        <w:jc w:val="both"/>
        <w:rPr>
          <w:rFonts w:ascii="Arial" w:hAnsi="Arial" w:cs="Arial"/>
        </w:rPr>
      </w:pPr>
    </w:p>
    <w:p w14:paraId="36D9DF91" w14:textId="77777777"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F628382" w14:textId="77777777" w:rsidR="00000053" w:rsidRPr="002954D1" w:rsidRDefault="00000053">
      <w:pPr>
        <w:tabs>
          <w:tab w:val="left" w:pos="864"/>
        </w:tabs>
        <w:jc w:val="both"/>
        <w:rPr>
          <w:rFonts w:ascii="Arial" w:hAnsi="Arial" w:cs="Arial"/>
        </w:rPr>
      </w:pPr>
    </w:p>
    <w:p w14:paraId="615BF727" w14:textId="77777777" w:rsidR="00000053" w:rsidRPr="002954D1" w:rsidRDefault="001F2CCA">
      <w:pPr>
        <w:tabs>
          <w:tab w:val="left" w:pos="864"/>
        </w:tabs>
        <w:ind w:left="567"/>
        <w:jc w:val="both"/>
        <w:rPr>
          <w:rFonts w:ascii="Arial" w:hAnsi="Arial" w:cs="Arial"/>
        </w:rPr>
      </w:pPr>
      <w:r w:rsidRPr="002954D1">
        <w:rPr>
          <w:rFonts w:ascii="Arial" w:hAnsi="Arial" w:cs="Arial"/>
        </w:rPr>
        <w:t>……./…………./……</w:t>
      </w:r>
    </w:p>
    <w:p w14:paraId="202586B6" w14:textId="77777777" w:rsidR="00000053" w:rsidRPr="002954D1" w:rsidRDefault="00000053">
      <w:pPr>
        <w:tabs>
          <w:tab w:val="left" w:pos="864"/>
        </w:tabs>
        <w:jc w:val="both"/>
        <w:rPr>
          <w:rFonts w:ascii="Arial" w:hAnsi="Arial" w:cs="Arial"/>
        </w:rPr>
      </w:pPr>
    </w:p>
    <w:p w14:paraId="5AADAB0A"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14:paraId="53877DF1" w14:textId="77777777"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FF76231"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14:paraId="207EAAE6" w14:textId="77777777" w:rsidR="00000053" w:rsidRPr="002954D1" w:rsidRDefault="00000053">
      <w:pPr>
        <w:tabs>
          <w:tab w:val="left" w:pos="864"/>
        </w:tabs>
        <w:jc w:val="both"/>
        <w:rPr>
          <w:rFonts w:ascii="Arial" w:hAnsi="Arial" w:cs="Arial"/>
        </w:rPr>
      </w:pPr>
    </w:p>
    <w:p w14:paraId="366EFCC4"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6C5641">
        <w:rPr>
          <w:rFonts w:ascii="Arial" w:hAnsi="Arial" w:cs="Arial"/>
        </w:rPr>
      </w:r>
      <w:r w:rsidR="006C5641">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27"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14:paraId="5AE3C26B" w14:textId="77777777"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les documents de preuve ne seront sollicité sur ce point qu’avant l’attribution du marché public)</w:t>
      </w:r>
    </w:p>
    <w:p w14:paraId="6EA66D31"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1B7E757"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2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14:paraId="0732B5DF" w14:textId="77777777" w:rsidR="00000053" w:rsidRPr="002954D1" w:rsidRDefault="00000053">
      <w:pPr>
        <w:tabs>
          <w:tab w:val="left" w:pos="864"/>
        </w:tabs>
        <w:jc w:val="both"/>
        <w:rPr>
          <w:rFonts w:ascii="Arial" w:hAnsi="Arial" w:cs="Arial"/>
        </w:rPr>
      </w:pPr>
    </w:p>
    <w:p w14:paraId="3F77E782" w14:textId="77777777"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75F9393C"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7515AD9A" w14:textId="77777777" w:rsidR="00000053" w:rsidRPr="002954D1" w:rsidRDefault="00000053">
      <w:pPr>
        <w:rPr>
          <w:rFonts w:ascii="Arial" w:hAnsi="Arial" w:cs="Arial"/>
          <w:sz w:val="18"/>
        </w:rPr>
      </w:pPr>
    </w:p>
    <w:p w14:paraId="5BB1E20F"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523A2FB1" w14:textId="77777777" w:rsidR="00000053" w:rsidRPr="002954D1" w:rsidRDefault="00000053">
      <w:pPr>
        <w:ind w:left="284"/>
        <w:rPr>
          <w:rFonts w:ascii="Arial" w:hAnsi="Arial" w:cs="Arial"/>
          <w:sz w:val="16"/>
        </w:rPr>
      </w:pPr>
    </w:p>
    <w:p w14:paraId="1D4475C4" w14:textId="77777777" w:rsidR="00000053" w:rsidRPr="002954D1" w:rsidRDefault="00000053">
      <w:pPr>
        <w:ind w:left="284"/>
        <w:rPr>
          <w:rFonts w:ascii="Arial" w:hAnsi="Arial" w:cs="Arial"/>
          <w:sz w:val="16"/>
        </w:rPr>
      </w:pPr>
    </w:p>
    <w:p w14:paraId="66669939" w14:textId="77777777" w:rsidR="00000053" w:rsidRPr="002954D1" w:rsidRDefault="00000053">
      <w:pPr>
        <w:ind w:left="284"/>
        <w:rPr>
          <w:rFonts w:ascii="Arial" w:hAnsi="Arial" w:cs="Arial"/>
          <w:sz w:val="16"/>
        </w:rPr>
      </w:pPr>
    </w:p>
    <w:p w14:paraId="09110251"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6C929266" w14:textId="77777777" w:rsidR="00000053" w:rsidRPr="002954D1" w:rsidRDefault="00000053">
      <w:pPr>
        <w:ind w:left="284"/>
        <w:rPr>
          <w:rFonts w:ascii="Arial" w:hAnsi="Arial" w:cs="Arial"/>
        </w:rPr>
      </w:pPr>
    </w:p>
    <w:p w14:paraId="4E073D01" w14:textId="77777777" w:rsidR="00000053" w:rsidRPr="002954D1" w:rsidRDefault="00000053">
      <w:pPr>
        <w:ind w:left="284"/>
        <w:rPr>
          <w:rFonts w:ascii="Arial" w:hAnsi="Arial" w:cs="Arial"/>
        </w:rPr>
      </w:pPr>
    </w:p>
    <w:p w14:paraId="06BC2336" w14:textId="77777777" w:rsidR="00000053" w:rsidRPr="002954D1" w:rsidRDefault="00000053">
      <w:pPr>
        <w:ind w:left="284"/>
        <w:rPr>
          <w:rFonts w:ascii="Arial" w:hAnsi="Arial" w:cs="Arial"/>
        </w:rPr>
      </w:pPr>
    </w:p>
    <w:p w14:paraId="7A9F8BE8" w14:textId="77777777" w:rsidR="00000053" w:rsidRPr="002954D1" w:rsidRDefault="00000053">
      <w:pPr>
        <w:rPr>
          <w:rFonts w:ascii="Arial" w:hAnsi="Arial" w:cs="Arial"/>
        </w:rPr>
      </w:pPr>
    </w:p>
    <w:p w14:paraId="55C73373" w14:textId="77777777"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62C57080" w14:textId="77777777">
        <w:tc>
          <w:tcPr>
            <w:tcW w:w="9852" w:type="dxa"/>
            <w:shd w:val="clear" w:color="auto" w:fill="465F9D"/>
          </w:tcPr>
          <w:p w14:paraId="560D9978"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14:paraId="4B79CB85"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1A81922C"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14:paraId="77D16830"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37970135"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14:paraId="37162D30" w14:textId="77777777" w:rsidR="00000053" w:rsidRPr="002954D1" w:rsidRDefault="00000053">
      <w:pPr>
        <w:pStyle w:val="En-tte"/>
        <w:tabs>
          <w:tab w:val="clear" w:pos="4536"/>
          <w:tab w:val="clear" w:pos="9072"/>
          <w:tab w:val="left" w:pos="864"/>
        </w:tabs>
        <w:rPr>
          <w:rFonts w:ascii="Arial" w:hAnsi="Arial" w:cs="Arial"/>
        </w:rPr>
      </w:pPr>
    </w:p>
    <w:p w14:paraId="68D06998" w14:textId="77777777" w:rsidR="00000053" w:rsidRPr="002954D1" w:rsidRDefault="00000053">
      <w:pPr>
        <w:pStyle w:val="En-tte"/>
        <w:tabs>
          <w:tab w:val="clear" w:pos="4536"/>
          <w:tab w:val="clear" w:pos="9072"/>
          <w:tab w:val="left" w:pos="864"/>
        </w:tabs>
        <w:rPr>
          <w:rFonts w:ascii="Arial" w:hAnsi="Arial" w:cs="Arial"/>
        </w:rPr>
      </w:pPr>
    </w:p>
    <w:p w14:paraId="1E6FE049" w14:textId="77777777" w:rsidR="00000053" w:rsidRPr="002954D1" w:rsidRDefault="00000053">
      <w:pPr>
        <w:pStyle w:val="En-tte"/>
        <w:tabs>
          <w:tab w:val="clear" w:pos="4536"/>
          <w:tab w:val="clear" w:pos="9072"/>
          <w:tab w:val="left" w:pos="864"/>
        </w:tabs>
        <w:rPr>
          <w:rFonts w:ascii="Arial" w:hAnsi="Arial" w:cs="Arial"/>
        </w:rPr>
      </w:pPr>
    </w:p>
    <w:p w14:paraId="44FC11DB" w14:textId="77777777" w:rsidR="00000053" w:rsidRPr="002954D1" w:rsidRDefault="00000053">
      <w:pPr>
        <w:pStyle w:val="En-tte"/>
        <w:tabs>
          <w:tab w:val="clear" w:pos="4536"/>
          <w:tab w:val="clear" w:pos="9072"/>
          <w:tab w:val="left" w:pos="864"/>
        </w:tabs>
        <w:rPr>
          <w:rFonts w:ascii="Arial" w:hAnsi="Arial" w:cs="Arial"/>
        </w:rPr>
      </w:pPr>
    </w:p>
    <w:p w14:paraId="1545E763" w14:textId="77777777" w:rsidR="00000053" w:rsidRPr="002954D1" w:rsidRDefault="00000053">
      <w:pPr>
        <w:pStyle w:val="En-tte"/>
        <w:tabs>
          <w:tab w:val="clear" w:pos="4536"/>
          <w:tab w:val="clear" w:pos="9072"/>
          <w:tab w:val="left" w:pos="864"/>
        </w:tabs>
        <w:rPr>
          <w:rFonts w:ascii="Arial" w:hAnsi="Arial" w:cs="Arial"/>
        </w:rPr>
      </w:pPr>
    </w:p>
    <w:p w14:paraId="35CA78DD"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29"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338B7D18" w14:textId="77777777" w:rsidR="00000053" w:rsidRPr="002954D1" w:rsidRDefault="00000053">
      <w:pPr>
        <w:pStyle w:val="En-tte"/>
        <w:tabs>
          <w:tab w:val="clear" w:pos="4536"/>
          <w:tab w:val="clear" w:pos="9072"/>
          <w:tab w:val="left" w:pos="864"/>
        </w:tabs>
        <w:rPr>
          <w:rFonts w:ascii="Arial" w:hAnsi="Arial" w:cs="Arial"/>
        </w:rPr>
      </w:pPr>
    </w:p>
    <w:p w14:paraId="094ACE26" w14:textId="77777777"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5D345C6"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652878B8" w14:textId="77777777" w:rsidR="00000053" w:rsidRPr="002954D1" w:rsidRDefault="00000053">
      <w:pPr>
        <w:pStyle w:val="En-tte"/>
        <w:tabs>
          <w:tab w:val="left" w:pos="864"/>
        </w:tabs>
        <w:rPr>
          <w:rFonts w:ascii="Arial" w:hAnsi="Arial" w:cs="Arial"/>
        </w:rPr>
      </w:pPr>
    </w:p>
    <w:p w14:paraId="5CAC2919"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53B18065" w14:textId="77777777" w:rsidR="00000053" w:rsidRPr="002954D1" w:rsidRDefault="00000053">
      <w:pPr>
        <w:pStyle w:val="En-tte"/>
        <w:tabs>
          <w:tab w:val="left" w:pos="864"/>
        </w:tabs>
        <w:rPr>
          <w:rFonts w:ascii="Arial" w:hAnsi="Arial" w:cs="Arial"/>
        </w:rPr>
      </w:pPr>
    </w:p>
    <w:p w14:paraId="5B977423" w14:textId="77777777" w:rsidR="00000053" w:rsidRPr="002954D1" w:rsidRDefault="00000053">
      <w:pPr>
        <w:pStyle w:val="En-tte"/>
        <w:tabs>
          <w:tab w:val="left" w:pos="864"/>
        </w:tabs>
        <w:rPr>
          <w:rFonts w:ascii="Arial" w:hAnsi="Arial" w:cs="Arial"/>
        </w:rPr>
      </w:pPr>
    </w:p>
    <w:p w14:paraId="5C4F4D90"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695F67E6" w14:textId="77777777" w:rsidR="00000053" w:rsidRPr="002954D1" w:rsidRDefault="00000053">
      <w:pPr>
        <w:ind w:left="284"/>
        <w:rPr>
          <w:rFonts w:ascii="Arial" w:hAnsi="Arial" w:cs="Arial"/>
          <w:sz w:val="16"/>
        </w:rPr>
      </w:pPr>
    </w:p>
    <w:p w14:paraId="0C21D38D" w14:textId="77777777" w:rsidR="00000053" w:rsidRPr="002954D1" w:rsidRDefault="00000053">
      <w:pPr>
        <w:ind w:left="284"/>
        <w:rPr>
          <w:rFonts w:ascii="Arial" w:hAnsi="Arial" w:cs="Arial"/>
        </w:rPr>
      </w:pPr>
    </w:p>
    <w:p w14:paraId="08BD7868" w14:textId="77777777"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6C60A03A" w14:textId="77777777">
        <w:trPr>
          <w:trHeight w:val="712"/>
        </w:trPr>
        <w:tc>
          <w:tcPr>
            <w:tcW w:w="9710" w:type="dxa"/>
            <w:shd w:val="clear" w:color="auto" w:fill="465F9D"/>
          </w:tcPr>
          <w:p w14:paraId="67C0D963" w14:textId="77777777"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51EFB52C" w14:textId="77777777"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30"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31"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14:paraId="74064C99" w14:textId="77777777"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14:paraId="30B56DD6" w14:textId="77777777" w:rsidR="00000053" w:rsidRPr="002954D1" w:rsidRDefault="00000053">
      <w:pPr>
        <w:tabs>
          <w:tab w:val="left" w:pos="576"/>
        </w:tabs>
        <w:rPr>
          <w:rFonts w:ascii="Arial" w:hAnsi="Arial" w:cs="Arial"/>
          <w:iCs/>
        </w:rPr>
      </w:pPr>
    </w:p>
    <w:p w14:paraId="3B438615" w14:textId="77777777"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14:paraId="287B9737" w14:textId="77777777"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14:paraId="2864ECAD" w14:textId="77777777"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14:paraId="356DD217" w14:textId="77777777">
        <w:trPr>
          <w:trHeight w:val="1200"/>
        </w:trPr>
        <w:tc>
          <w:tcPr>
            <w:tcW w:w="832" w:type="dxa"/>
            <w:tcBorders>
              <w:top w:val="single" w:sz="4" w:space="0" w:color="000000"/>
              <w:left w:val="single" w:sz="4" w:space="0" w:color="000000"/>
              <w:bottom w:val="single" w:sz="4" w:space="0" w:color="000000"/>
            </w:tcBorders>
            <w:vAlign w:val="center"/>
          </w:tcPr>
          <w:p w14:paraId="42D87E91" w14:textId="77777777" w:rsidR="00000053" w:rsidRPr="002954D1" w:rsidRDefault="001F2CCA">
            <w:pPr>
              <w:jc w:val="center"/>
              <w:rPr>
                <w:rFonts w:ascii="Arial" w:hAnsi="Arial" w:cs="Arial"/>
                <w:b/>
              </w:rPr>
            </w:pPr>
            <w:r w:rsidRPr="002954D1">
              <w:rPr>
                <w:rFonts w:ascii="Arial" w:hAnsi="Arial" w:cs="Arial"/>
                <w:b/>
              </w:rPr>
              <w:t>N°</w:t>
            </w:r>
          </w:p>
          <w:p w14:paraId="067C52BA" w14:textId="77777777" w:rsidR="00000053" w:rsidRPr="002954D1" w:rsidRDefault="001F2CCA">
            <w:pPr>
              <w:jc w:val="center"/>
              <w:rPr>
                <w:rFonts w:ascii="Arial" w:hAnsi="Arial" w:cs="Arial"/>
                <w:b/>
              </w:rPr>
            </w:pPr>
            <w:r w:rsidRPr="002954D1">
              <w:rPr>
                <w:rFonts w:ascii="Arial" w:hAnsi="Arial" w:cs="Arial"/>
                <w:b/>
              </w:rPr>
              <w:t>du</w:t>
            </w:r>
          </w:p>
          <w:p w14:paraId="6A7E5913" w14:textId="77777777"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C2C0DE4" w14:textId="77777777"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D8B18" w14:textId="77777777"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14:paraId="7CC5B676" w14:textId="77777777">
        <w:trPr>
          <w:trHeight w:val="1021"/>
        </w:trPr>
        <w:tc>
          <w:tcPr>
            <w:tcW w:w="832" w:type="dxa"/>
            <w:tcBorders>
              <w:top w:val="single" w:sz="4" w:space="0" w:color="000000"/>
              <w:left w:val="single" w:sz="4" w:space="0" w:color="000000"/>
            </w:tcBorders>
            <w:shd w:val="clear" w:color="auto" w:fill="B4C6E7"/>
          </w:tcPr>
          <w:p w14:paraId="512182F0" w14:textId="77777777"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0DA90F13" w14:textId="77777777"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29B4163C" w14:textId="77777777" w:rsidR="00000053" w:rsidRPr="002954D1" w:rsidRDefault="00000053">
            <w:pPr>
              <w:snapToGrid w:val="0"/>
              <w:jc w:val="both"/>
              <w:rPr>
                <w:rFonts w:ascii="Arial" w:hAnsi="Arial" w:cs="Arial"/>
              </w:rPr>
            </w:pPr>
          </w:p>
        </w:tc>
      </w:tr>
      <w:tr w:rsidR="00000053" w:rsidRPr="002954D1" w14:paraId="7BDB280C" w14:textId="77777777">
        <w:trPr>
          <w:trHeight w:val="1021"/>
        </w:trPr>
        <w:tc>
          <w:tcPr>
            <w:tcW w:w="832" w:type="dxa"/>
            <w:tcBorders>
              <w:left w:val="single" w:sz="4" w:space="0" w:color="000000"/>
            </w:tcBorders>
          </w:tcPr>
          <w:p w14:paraId="47F5D5B0"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3D138E7D"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24E2B2D" w14:textId="77777777" w:rsidR="00000053" w:rsidRPr="002954D1" w:rsidRDefault="00000053">
            <w:pPr>
              <w:snapToGrid w:val="0"/>
              <w:jc w:val="both"/>
              <w:rPr>
                <w:rFonts w:ascii="Arial" w:hAnsi="Arial" w:cs="Arial"/>
              </w:rPr>
            </w:pPr>
          </w:p>
        </w:tc>
      </w:tr>
      <w:tr w:rsidR="00000053" w:rsidRPr="002954D1" w14:paraId="3496BC59" w14:textId="77777777">
        <w:trPr>
          <w:trHeight w:val="1021"/>
        </w:trPr>
        <w:tc>
          <w:tcPr>
            <w:tcW w:w="832" w:type="dxa"/>
            <w:tcBorders>
              <w:left w:val="single" w:sz="4" w:space="0" w:color="000000"/>
            </w:tcBorders>
            <w:shd w:val="clear" w:color="auto" w:fill="B4C6E7"/>
          </w:tcPr>
          <w:p w14:paraId="219C583C"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05F1C3A7"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26EB8695" w14:textId="77777777" w:rsidR="00000053" w:rsidRPr="002954D1" w:rsidRDefault="00000053">
            <w:pPr>
              <w:snapToGrid w:val="0"/>
              <w:jc w:val="both"/>
              <w:rPr>
                <w:rFonts w:ascii="Arial" w:hAnsi="Arial" w:cs="Arial"/>
              </w:rPr>
            </w:pPr>
          </w:p>
        </w:tc>
      </w:tr>
      <w:tr w:rsidR="00000053" w:rsidRPr="002954D1" w14:paraId="0FDBA674" w14:textId="77777777">
        <w:trPr>
          <w:trHeight w:val="1021"/>
        </w:trPr>
        <w:tc>
          <w:tcPr>
            <w:tcW w:w="832" w:type="dxa"/>
            <w:tcBorders>
              <w:left w:val="single" w:sz="4" w:space="0" w:color="000000"/>
            </w:tcBorders>
          </w:tcPr>
          <w:p w14:paraId="15C48158"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2EA2CCBC"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69511E1" w14:textId="77777777" w:rsidR="00000053" w:rsidRPr="002954D1" w:rsidRDefault="00000053">
            <w:pPr>
              <w:snapToGrid w:val="0"/>
              <w:jc w:val="both"/>
              <w:rPr>
                <w:rFonts w:ascii="Arial" w:hAnsi="Arial" w:cs="Arial"/>
              </w:rPr>
            </w:pPr>
          </w:p>
        </w:tc>
      </w:tr>
      <w:tr w:rsidR="00000053" w:rsidRPr="002954D1" w14:paraId="229C6C95" w14:textId="77777777">
        <w:trPr>
          <w:trHeight w:val="1021"/>
        </w:trPr>
        <w:tc>
          <w:tcPr>
            <w:tcW w:w="832" w:type="dxa"/>
            <w:tcBorders>
              <w:left w:val="single" w:sz="4" w:space="0" w:color="000000"/>
            </w:tcBorders>
            <w:shd w:val="clear" w:color="auto" w:fill="B4C6E7"/>
          </w:tcPr>
          <w:p w14:paraId="788D6F14"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64EB4248"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305AB347" w14:textId="77777777" w:rsidR="00000053" w:rsidRPr="002954D1" w:rsidRDefault="00000053">
            <w:pPr>
              <w:snapToGrid w:val="0"/>
              <w:jc w:val="both"/>
              <w:rPr>
                <w:rFonts w:ascii="Arial" w:hAnsi="Arial" w:cs="Arial"/>
              </w:rPr>
            </w:pPr>
          </w:p>
        </w:tc>
      </w:tr>
      <w:tr w:rsidR="00000053" w:rsidRPr="002954D1" w14:paraId="210BB783" w14:textId="77777777">
        <w:trPr>
          <w:trHeight w:val="1021"/>
        </w:trPr>
        <w:tc>
          <w:tcPr>
            <w:tcW w:w="832" w:type="dxa"/>
            <w:tcBorders>
              <w:left w:val="single" w:sz="4" w:space="0" w:color="000000"/>
            </w:tcBorders>
          </w:tcPr>
          <w:p w14:paraId="65FE5609"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6937832A"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1AFD1AE" w14:textId="77777777" w:rsidR="00000053" w:rsidRPr="002954D1" w:rsidRDefault="00000053">
            <w:pPr>
              <w:snapToGrid w:val="0"/>
              <w:jc w:val="both"/>
              <w:rPr>
                <w:rFonts w:ascii="Arial" w:hAnsi="Arial" w:cs="Arial"/>
              </w:rPr>
            </w:pPr>
          </w:p>
        </w:tc>
      </w:tr>
      <w:tr w:rsidR="00000053" w:rsidRPr="002954D1" w14:paraId="7038B934" w14:textId="77777777">
        <w:trPr>
          <w:trHeight w:val="1021"/>
        </w:trPr>
        <w:tc>
          <w:tcPr>
            <w:tcW w:w="832" w:type="dxa"/>
            <w:tcBorders>
              <w:left w:val="single" w:sz="4" w:space="0" w:color="000000"/>
            </w:tcBorders>
            <w:shd w:val="clear" w:color="auto" w:fill="B4C6E7"/>
          </w:tcPr>
          <w:p w14:paraId="598BD203"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6404AA7C"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220D3862" w14:textId="77777777" w:rsidR="00000053" w:rsidRPr="002954D1" w:rsidRDefault="00000053">
            <w:pPr>
              <w:snapToGrid w:val="0"/>
              <w:jc w:val="both"/>
              <w:rPr>
                <w:rFonts w:ascii="Arial" w:hAnsi="Arial" w:cs="Arial"/>
              </w:rPr>
            </w:pPr>
          </w:p>
        </w:tc>
      </w:tr>
      <w:tr w:rsidR="00000053" w:rsidRPr="002954D1" w14:paraId="26FB77B2" w14:textId="77777777">
        <w:trPr>
          <w:trHeight w:val="1021"/>
        </w:trPr>
        <w:tc>
          <w:tcPr>
            <w:tcW w:w="832" w:type="dxa"/>
            <w:tcBorders>
              <w:left w:val="single" w:sz="4" w:space="0" w:color="000000"/>
            </w:tcBorders>
          </w:tcPr>
          <w:p w14:paraId="4B25E32C"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0788DC64"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87B8DCB" w14:textId="77777777" w:rsidR="00000053" w:rsidRPr="002954D1" w:rsidRDefault="00000053">
            <w:pPr>
              <w:snapToGrid w:val="0"/>
              <w:jc w:val="both"/>
              <w:rPr>
                <w:rFonts w:ascii="Arial" w:hAnsi="Arial" w:cs="Arial"/>
              </w:rPr>
            </w:pPr>
          </w:p>
        </w:tc>
      </w:tr>
      <w:tr w:rsidR="00000053" w:rsidRPr="002954D1" w14:paraId="6F879B35" w14:textId="77777777">
        <w:trPr>
          <w:trHeight w:val="1021"/>
        </w:trPr>
        <w:tc>
          <w:tcPr>
            <w:tcW w:w="832" w:type="dxa"/>
            <w:tcBorders>
              <w:left w:val="single" w:sz="4" w:space="0" w:color="000000"/>
              <w:bottom w:val="single" w:sz="4" w:space="0" w:color="000000"/>
            </w:tcBorders>
            <w:shd w:val="clear" w:color="auto" w:fill="B4C6E7"/>
          </w:tcPr>
          <w:p w14:paraId="182B9E11" w14:textId="77777777"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14:paraId="5C5BA0B4" w14:textId="77777777"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14:paraId="423111E0" w14:textId="77777777" w:rsidR="00000053" w:rsidRPr="002954D1" w:rsidRDefault="00000053">
            <w:pPr>
              <w:snapToGrid w:val="0"/>
              <w:jc w:val="both"/>
              <w:rPr>
                <w:rFonts w:ascii="Arial" w:hAnsi="Arial" w:cs="Arial"/>
              </w:rPr>
            </w:pPr>
          </w:p>
        </w:tc>
      </w:tr>
    </w:tbl>
    <w:p w14:paraId="405A427B" w14:textId="77777777" w:rsidR="00000053" w:rsidRPr="002954D1" w:rsidRDefault="00000053">
      <w:pPr>
        <w:pStyle w:val="En-tte"/>
        <w:tabs>
          <w:tab w:val="clear" w:pos="4536"/>
          <w:tab w:val="clear" w:pos="9072"/>
          <w:tab w:val="left" w:pos="864"/>
        </w:tabs>
        <w:rPr>
          <w:rFonts w:ascii="Arial" w:hAnsi="Arial" w:cs="Arial"/>
          <w:sz w:val="18"/>
          <w:szCs w:val="18"/>
        </w:rPr>
      </w:pPr>
    </w:p>
    <w:p w14:paraId="61B536D5" w14:textId="77777777" w:rsidR="00000053" w:rsidRPr="002954D1" w:rsidRDefault="00000053">
      <w:pPr>
        <w:pStyle w:val="En-tte"/>
        <w:tabs>
          <w:tab w:val="clear" w:pos="4536"/>
          <w:tab w:val="clear" w:pos="9072"/>
          <w:tab w:val="left" w:pos="864"/>
        </w:tabs>
        <w:rPr>
          <w:rFonts w:ascii="Arial" w:hAnsi="Arial" w:cs="Arial"/>
          <w:sz w:val="18"/>
          <w:szCs w:val="18"/>
        </w:rPr>
      </w:pPr>
    </w:p>
    <w:p w14:paraId="00057488" w14:textId="77777777"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74A15896" w14:textId="77777777">
        <w:trPr>
          <w:trHeight w:val="407"/>
        </w:trPr>
        <w:tc>
          <w:tcPr>
            <w:tcW w:w="9852" w:type="dxa"/>
            <w:shd w:val="clear" w:color="auto" w:fill="465F9D"/>
          </w:tcPr>
          <w:p w14:paraId="6C542F24" w14:textId="77777777"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14:paraId="6CD05878" w14:textId="77777777" w:rsidR="00000053" w:rsidRPr="002954D1" w:rsidRDefault="00000053">
      <w:pPr>
        <w:tabs>
          <w:tab w:val="left" w:pos="426"/>
        </w:tabs>
        <w:jc w:val="both"/>
        <w:rPr>
          <w:rFonts w:ascii="Arial" w:hAnsi="Arial" w:cs="Arial"/>
          <w:spacing w:val="-10"/>
        </w:rPr>
      </w:pPr>
    </w:p>
    <w:p w14:paraId="0FDED5AE" w14:textId="77777777"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14:paraId="72B81ED8" w14:textId="77777777" w:rsidR="00000053" w:rsidRPr="002954D1" w:rsidRDefault="00000053">
      <w:pPr>
        <w:tabs>
          <w:tab w:val="left" w:pos="426"/>
        </w:tabs>
        <w:jc w:val="both"/>
        <w:rPr>
          <w:rFonts w:ascii="Arial" w:hAnsi="Arial" w:cs="Arial"/>
          <w:spacing w:val="-10"/>
        </w:rPr>
      </w:pPr>
    </w:p>
    <w:p w14:paraId="1C842BDF" w14:textId="77777777" w:rsidR="00000053" w:rsidRPr="002954D1" w:rsidRDefault="00000053">
      <w:pPr>
        <w:tabs>
          <w:tab w:val="left" w:pos="426"/>
        </w:tabs>
        <w:jc w:val="both"/>
        <w:rPr>
          <w:rFonts w:ascii="Arial" w:hAnsi="Arial" w:cs="Arial"/>
          <w:spacing w:val="-10"/>
        </w:rPr>
      </w:pPr>
    </w:p>
    <w:p w14:paraId="1593D6F7" w14:textId="77777777" w:rsidR="00000053" w:rsidRPr="002954D1" w:rsidRDefault="00000053">
      <w:pPr>
        <w:tabs>
          <w:tab w:val="left" w:pos="426"/>
        </w:tabs>
        <w:jc w:val="both"/>
        <w:rPr>
          <w:rFonts w:ascii="Arial" w:hAnsi="Arial" w:cs="Arial"/>
          <w:spacing w:val="-10"/>
        </w:rPr>
      </w:pPr>
    </w:p>
    <w:p w14:paraId="63AA8A1C" w14:textId="77777777" w:rsidR="00000053" w:rsidRPr="002954D1" w:rsidRDefault="00000053">
      <w:pPr>
        <w:tabs>
          <w:tab w:val="left" w:pos="426"/>
        </w:tabs>
        <w:jc w:val="both"/>
        <w:rPr>
          <w:rFonts w:ascii="Arial" w:hAnsi="Arial" w:cs="Arial"/>
          <w:spacing w:val="-10"/>
        </w:rPr>
      </w:pPr>
    </w:p>
    <w:p w14:paraId="20813FD9" w14:textId="77777777" w:rsidR="00000053" w:rsidRPr="002954D1" w:rsidRDefault="00000053">
      <w:pPr>
        <w:tabs>
          <w:tab w:val="left" w:pos="426"/>
        </w:tabs>
        <w:jc w:val="both"/>
        <w:rPr>
          <w:rFonts w:ascii="Arial" w:hAnsi="Arial" w:cs="Arial"/>
          <w:spacing w:val="-10"/>
        </w:rPr>
      </w:pPr>
    </w:p>
    <w:p w14:paraId="197B1BFC" w14:textId="77777777" w:rsidR="00000053" w:rsidRPr="002954D1" w:rsidRDefault="00000053">
      <w:pPr>
        <w:tabs>
          <w:tab w:val="left" w:pos="426"/>
        </w:tabs>
        <w:jc w:val="both"/>
        <w:rPr>
          <w:rFonts w:ascii="Arial" w:hAnsi="Arial" w:cs="Arial"/>
          <w:spacing w:val="-10"/>
        </w:rPr>
      </w:pPr>
    </w:p>
    <w:p w14:paraId="22ED5636" w14:textId="77777777" w:rsidR="00000053" w:rsidRPr="002954D1" w:rsidRDefault="00000053">
      <w:pPr>
        <w:tabs>
          <w:tab w:val="left" w:pos="426"/>
        </w:tabs>
        <w:jc w:val="both"/>
        <w:rPr>
          <w:rFonts w:ascii="Arial" w:hAnsi="Arial" w:cs="Arial"/>
          <w:spacing w:val="-10"/>
        </w:rPr>
      </w:pPr>
    </w:p>
    <w:p w14:paraId="061109EC" w14:textId="77777777" w:rsidR="00000053" w:rsidRPr="002954D1" w:rsidRDefault="00000053">
      <w:pPr>
        <w:tabs>
          <w:tab w:val="left" w:pos="426"/>
        </w:tabs>
        <w:jc w:val="both"/>
        <w:rPr>
          <w:rFonts w:ascii="Arial" w:hAnsi="Arial" w:cs="Arial"/>
          <w:spacing w:val="-10"/>
        </w:rPr>
      </w:pPr>
    </w:p>
    <w:p w14:paraId="56B64DF8" w14:textId="77777777" w:rsidR="00000053" w:rsidRPr="002954D1" w:rsidRDefault="00000053">
      <w:pPr>
        <w:tabs>
          <w:tab w:val="left" w:pos="426"/>
        </w:tabs>
        <w:jc w:val="both"/>
        <w:rPr>
          <w:rFonts w:ascii="Arial" w:hAnsi="Arial" w:cs="Arial"/>
          <w:spacing w:val="-10"/>
        </w:rPr>
      </w:pPr>
    </w:p>
    <w:p w14:paraId="2AD9F584" w14:textId="77777777" w:rsidR="00000053" w:rsidRPr="002954D1" w:rsidRDefault="00000053">
      <w:pPr>
        <w:tabs>
          <w:tab w:val="left" w:pos="426"/>
        </w:tabs>
        <w:jc w:val="both"/>
        <w:rPr>
          <w:rFonts w:ascii="Arial" w:hAnsi="Arial" w:cs="Arial"/>
          <w:spacing w:val="-10"/>
        </w:rPr>
      </w:pPr>
    </w:p>
    <w:p w14:paraId="06AC9B4E" w14:textId="77777777"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14:paraId="26CEA45A" w14:textId="77777777" w:rsidR="00000053" w:rsidRPr="002954D1" w:rsidRDefault="00000053">
      <w:pPr>
        <w:tabs>
          <w:tab w:val="left" w:pos="426"/>
        </w:tabs>
        <w:jc w:val="both"/>
        <w:rPr>
          <w:rFonts w:ascii="Arial" w:hAnsi="Arial" w:cs="Arial"/>
          <w:spacing w:val="-10"/>
          <w:sz w:val="22"/>
          <w:szCs w:val="22"/>
        </w:rPr>
      </w:pPr>
    </w:p>
    <w:p w14:paraId="6083E031" w14:textId="77777777" w:rsidR="00000053" w:rsidRPr="002954D1" w:rsidRDefault="00000053">
      <w:pPr>
        <w:tabs>
          <w:tab w:val="left" w:pos="426"/>
        </w:tabs>
        <w:jc w:val="both"/>
        <w:rPr>
          <w:rFonts w:ascii="Arial" w:hAnsi="Arial" w:cs="Arial"/>
          <w:spacing w:val="-10"/>
          <w:sz w:val="22"/>
          <w:szCs w:val="22"/>
        </w:rPr>
      </w:pPr>
    </w:p>
    <w:p w14:paraId="3E3CAD4A" w14:textId="77777777" w:rsidR="00000053" w:rsidRPr="002954D1" w:rsidRDefault="00000053">
      <w:pPr>
        <w:tabs>
          <w:tab w:val="left" w:pos="426"/>
        </w:tabs>
        <w:jc w:val="both"/>
        <w:rPr>
          <w:rFonts w:ascii="Arial" w:hAnsi="Arial" w:cs="Arial"/>
          <w:spacing w:val="-10"/>
          <w:sz w:val="22"/>
          <w:szCs w:val="22"/>
        </w:rPr>
      </w:pPr>
    </w:p>
    <w:p w14:paraId="38D0C288" w14:textId="77777777"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B5E85" w14:textId="77777777" w:rsidR="00000053" w:rsidRDefault="001F2CCA">
      <w:r>
        <w:separator/>
      </w:r>
    </w:p>
  </w:endnote>
  <w:endnote w:type="continuationSeparator" w:id="0">
    <w:p w14:paraId="64F5CDD9" w14:textId="77777777"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14:paraId="2F1ADED5" w14:textId="77777777">
      <w:trPr>
        <w:tblHeader/>
      </w:trPr>
      <w:tc>
        <w:tcPr>
          <w:tcW w:w="3513" w:type="dxa"/>
          <w:shd w:val="clear" w:color="auto" w:fill="66CCFF"/>
        </w:tcPr>
        <w:p w14:paraId="69CC920C" w14:textId="77777777"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14:paraId="680BC2EE" w14:textId="77777777" w:rsidR="00000053" w:rsidRPr="002954D1" w:rsidRDefault="002954D1">
          <w:pPr>
            <w:shd w:val="clear" w:color="auto" w:fill="66CCFF"/>
            <w:snapToGrid w:val="0"/>
            <w:jc w:val="center"/>
            <w:rPr>
              <w:rFonts w:ascii="Arial" w:hAnsi="Arial" w:cs="Arial"/>
              <w:b/>
              <w:bCs/>
            </w:rPr>
          </w:pPr>
          <w:r w:rsidRPr="002954D1">
            <w:rPr>
              <w:rFonts w:ascii="Arial" w:hAnsi="Arial" w:cs="Arial"/>
              <w:b/>
              <w:i/>
              <w:iCs/>
            </w:rPr>
            <w:t>21FHPFLA056</w:t>
          </w:r>
        </w:p>
      </w:tc>
      <w:tc>
        <w:tcPr>
          <w:tcW w:w="900" w:type="dxa"/>
          <w:shd w:val="clear" w:color="auto" w:fill="66CCFF"/>
        </w:tcPr>
        <w:p w14:paraId="264205DF" w14:textId="77777777"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14:paraId="4DE7F495" w14:textId="77777777"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4F6EF6">
            <w:rPr>
              <w:rStyle w:val="Numrodepage"/>
              <w:rFonts w:ascii="Arial" w:hAnsi="Arial" w:cs="Arial"/>
              <w:b/>
              <w:noProof/>
            </w:rPr>
            <w:t>2</w:t>
          </w:r>
          <w:r w:rsidRPr="002954D1">
            <w:rPr>
              <w:rStyle w:val="Numrodepage"/>
              <w:rFonts w:ascii="Arial" w:hAnsi="Arial" w:cs="Arial"/>
              <w:b/>
            </w:rPr>
            <w:fldChar w:fldCharType="end"/>
          </w:r>
        </w:p>
      </w:tc>
      <w:tc>
        <w:tcPr>
          <w:tcW w:w="180" w:type="dxa"/>
          <w:shd w:val="clear" w:color="auto" w:fill="66CCFF"/>
        </w:tcPr>
        <w:p w14:paraId="569ED749" w14:textId="77777777"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14:paraId="26B5FF96" w14:textId="77777777"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4F6EF6">
            <w:rPr>
              <w:rStyle w:val="Numrodepage"/>
              <w:rFonts w:ascii="Arial" w:hAnsi="Arial" w:cs="Arial"/>
              <w:b/>
              <w:noProof/>
            </w:rPr>
            <w:t>8</w:t>
          </w:r>
          <w:r w:rsidRPr="002954D1">
            <w:rPr>
              <w:rStyle w:val="Numrodepage"/>
              <w:rFonts w:ascii="Arial" w:hAnsi="Arial" w:cs="Arial"/>
              <w:b/>
            </w:rPr>
            <w:fldChar w:fldCharType="end"/>
          </w:r>
        </w:p>
      </w:tc>
    </w:tr>
  </w:tbl>
  <w:p w14:paraId="34E353D7" w14:textId="77777777"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F7A42" w14:textId="77777777" w:rsidR="00000053" w:rsidRDefault="001F2CCA">
      <w:r>
        <w:separator/>
      </w:r>
    </w:p>
  </w:footnote>
  <w:footnote w:type="continuationSeparator" w:id="0">
    <w:p w14:paraId="48F5B7B4" w14:textId="77777777" w:rsidR="00000053" w:rsidRDefault="001F2CCA">
      <w:r>
        <w:continuationSeparator/>
      </w:r>
    </w:p>
  </w:footnote>
  <w:footnote w:id="1">
    <w:p w14:paraId="0488546F" w14:textId="77777777"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D1BE449"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3211CD0A"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FF3D0AC" w14:textId="77777777"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CA"/>
    <w:rsid w:val="00000053"/>
    <w:rsid w:val="00035A5A"/>
    <w:rsid w:val="001F2CCA"/>
    <w:rsid w:val="002954D1"/>
    <w:rsid w:val="004F6EF6"/>
    <w:rsid w:val="005E3FF3"/>
    <w:rsid w:val="006C5641"/>
    <w:rsid w:val="00B04E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1DE14D"/>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codes/article_lc/LEGIARTI000037703521/" TargetMode="External"/><Relationship Id="rId1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codes/article_lc/LEGIARTI000046449697" TargetMode="External"/><Relationship Id="rId2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eur-lex.europa.eu/LexUriServ/LexUriServ.do?uri=OJ:L:2003:124:0036:0041:fr:PDF" TargetMode="External"/><Relationship Id="rId19" Type="http://schemas.openxmlformats.org/officeDocument/2006/relationships/hyperlink" Target="https://www.legifrance.gouv.fr/affichCodeArticle.do?cidTexte=LEGITEXT000006072050&amp;idArticle=LEGIARTI000006903498" TargetMode="External"/><Relationship Id="rId3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codes/article_lc/LEGIARTI000037703523" TargetMode="External"/><Relationship Id="rId2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7" Type="http://schemas.openxmlformats.org/officeDocument/2006/relationships/hyperlink" Target="https://www.legifrance.gouv.fr/affichCodeArticle.do?idArticle=LEGIARTI000006795912&amp;cidTexte=LEGITEXT000006073984"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98F94-4959-45C5-9831-BC5CB27F3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3138</Words>
  <Characters>17260</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20358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LATOUILLE Marie-amélie</cp:lastModifiedBy>
  <cp:revision>7</cp:revision>
  <cp:lastPrinted>2023-09-26T08:15:00Z</cp:lastPrinted>
  <dcterms:created xsi:type="dcterms:W3CDTF">2023-11-23T09:04:00Z</dcterms:created>
  <dcterms:modified xsi:type="dcterms:W3CDTF">2025-06-18T10:31:00Z</dcterms:modified>
</cp:coreProperties>
</file>